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03B" w:rsidRDefault="00492B88" w:rsidP="00902AB0">
      <w:pPr>
        <w:widowControl w:val="0"/>
        <w:autoSpaceDE w:val="0"/>
        <w:autoSpaceDN w:val="0"/>
        <w:adjustRightInd w:val="0"/>
        <w:spacing w:line="360" w:lineRule="auto"/>
        <w:jc w:val="center"/>
        <w:rPr>
          <w:lang w:val="en-US"/>
        </w:rPr>
      </w:pPr>
      <w:r>
        <w:rPr>
          <w:noProof/>
          <w:lang w:eastAsia="zh-CN"/>
        </w:rPr>
        <w:drawing>
          <wp:inline distT="0" distB="0" distL="0" distR="0">
            <wp:extent cx="6381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628650"/>
                    </a:xfrm>
                    <a:prstGeom prst="rect">
                      <a:avLst/>
                    </a:prstGeom>
                    <a:noFill/>
                    <a:ln>
                      <a:noFill/>
                    </a:ln>
                  </pic:spPr>
                </pic:pic>
              </a:graphicData>
            </a:graphic>
          </wp:inline>
        </w:drawing>
      </w:r>
    </w:p>
    <w:p w:rsidR="0042703B" w:rsidRDefault="0042703B" w:rsidP="00902AB0">
      <w:pPr>
        <w:widowControl w:val="0"/>
        <w:autoSpaceDE w:val="0"/>
        <w:autoSpaceDN w:val="0"/>
        <w:adjustRightInd w:val="0"/>
        <w:spacing w:line="360" w:lineRule="auto"/>
        <w:jc w:val="center"/>
      </w:pPr>
      <w:r>
        <w:t>МИНИСТЕРСТВО ОБРАЗОВАНИЯ И НАУКИ РОССИЙСКОЙ ФЕДЕРАЦИИ</w:t>
      </w:r>
    </w:p>
    <w:p w:rsidR="0042703B" w:rsidRDefault="0042703B" w:rsidP="00902AB0">
      <w:pPr>
        <w:widowControl w:val="0"/>
        <w:autoSpaceDE w:val="0"/>
        <w:autoSpaceDN w:val="0"/>
        <w:adjustRightInd w:val="0"/>
        <w:spacing w:line="360" w:lineRule="auto"/>
        <w:jc w:val="center"/>
        <w:rPr>
          <w:b/>
          <w:bCs/>
        </w:rPr>
      </w:pPr>
      <w:r>
        <w:rPr>
          <w:b/>
          <w:bCs/>
        </w:rPr>
        <w:t>ФЕДЕРАЛЬНОЕ ГОСУДАРСТВЕННОЕ БЮДЖЕТНОЕ</w:t>
      </w:r>
    </w:p>
    <w:p w:rsidR="00CF264D" w:rsidRDefault="0042703B" w:rsidP="00902AB0">
      <w:pPr>
        <w:widowControl w:val="0"/>
        <w:autoSpaceDE w:val="0"/>
        <w:autoSpaceDN w:val="0"/>
        <w:adjustRightInd w:val="0"/>
        <w:spacing w:line="360" w:lineRule="auto"/>
        <w:jc w:val="center"/>
        <w:rPr>
          <w:b/>
          <w:bCs/>
        </w:rPr>
      </w:pPr>
      <w:r>
        <w:rPr>
          <w:b/>
          <w:bCs/>
        </w:rPr>
        <w:t xml:space="preserve">ОБРАЗОВАТЕЛЬНОЕ УЧРЕЖДЕНИЕ </w:t>
      </w:r>
    </w:p>
    <w:p w:rsidR="0042703B" w:rsidRDefault="0042703B" w:rsidP="00902AB0">
      <w:pPr>
        <w:widowControl w:val="0"/>
        <w:autoSpaceDE w:val="0"/>
        <w:autoSpaceDN w:val="0"/>
        <w:adjustRightInd w:val="0"/>
        <w:spacing w:line="360" w:lineRule="auto"/>
        <w:jc w:val="center"/>
        <w:rPr>
          <w:b/>
          <w:bCs/>
        </w:rPr>
      </w:pPr>
      <w:r>
        <w:rPr>
          <w:b/>
          <w:bCs/>
        </w:rPr>
        <w:t>ВЫСШЕГО</w:t>
      </w:r>
      <w:r w:rsidR="00CF264D">
        <w:rPr>
          <w:b/>
          <w:bCs/>
        </w:rPr>
        <w:t xml:space="preserve"> </w:t>
      </w:r>
      <w:r>
        <w:rPr>
          <w:b/>
          <w:bCs/>
        </w:rPr>
        <w:t>ОБРАЗОВАНИЯ</w:t>
      </w:r>
    </w:p>
    <w:p w:rsidR="0042703B" w:rsidRDefault="0042703B" w:rsidP="00902AB0">
      <w:pPr>
        <w:widowControl w:val="0"/>
        <w:autoSpaceDE w:val="0"/>
        <w:autoSpaceDN w:val="0"/>
        <w:adjustRightInd w:val="0"/>
        <w:spacing w:line="360" w:lineRule="auto"/>
        <w:jc w:val="center"/>
        <w:rPr>
          <w:b/>
          <w:bCs/>
        </w:rPr>
      </w:pPr>
      <w:r>
        <w:rPr>
          <w:b/>
          <w:bCs/>
        </w:rPr>
        <w:t>«ДОНСКОЙ ГОСУДАРСТВЕННЫЙ ТЕХНИЧЕСКИЙ УНИВЕРСИТЕТ»</w:t>
      </w:r>
    </w:p>
    <w:p w:rsidR="0042703B" w:rsidRDefault="0042703B" w:rsidP="00902AB0">
      <w:pPr>
        <w:widowControl w:val="0"/>
        <w:autoSpaceDE w:val="0"/>
        <w:autoSpaceDN w:val="0"/>
        <w:adjustRightInd w:val="0"/>
        <w:spacing w:line="360" w:lineRule="auto"/>
        <w:jc w:val="center"/>
        <w:rPr>
          <w:b/>
          <w:bCs/>
        </w:rPr>
      </w:pPr>
      <w:r>
        <w:rPr>
          <w:b/>
          <w:bCs/>
        </w:rPr>
        <w:t>(ДГТУ)</w:t>
      </w:r>
    </w:p>
    <w:p w:rsidR="0042703B" w:rsidRDefault="0042703B" w:rsidP="00902AB0">
      <w:pPr>
        <w:spacing w:line="360" w:lineRule="auto"/>
        <w:jc w:val="cente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r>
        <w:rPr>
          <w:sz w:val="28"/>
          <w:szCs w:val="28"/>
        </w:rPr>
        <w:t xml:space="preserve">Кафедра </w:t>
      </w:r>
    </w:p>
    <w:p w:rsidR="0042703B" w:rsidRDefault="00612A51" w:rsidP="00902AB0">
      <w:pPr>
        <w:spacing w:line="360" w:lineRule="auto"/>
        <w:jc w:val="center"/>
        <w:rPr>
          <w:sz w:val="28"/>
          <w:szCs w:val="28"/>
        </w:rPr>
      </w:pPr>
      <w:r>
        <w:rPr>
          <w:sz w:val="28"/>
          <w:szCs w:val="28"/>
        </w:rPr>
        <w:t>«Иностранный язык в сфере социогуманитарных наук</w:t>
      </w:r>
      <w:r w:rsidR="0042703B">
        <w:rPr>
          <w:sz w:val="28"/>
          <w:szCs w:val="28"/>
        </w:rPr>
        <w:t>»</w:t>
      </w:r>
    </w:p>
    <w:p w:rsidR="0042703B" w:rsidRDefault="0042703B" w:rsidP="00902AB0">
      <w:pPr>
        <w:spacing w:line="360" w:lineRule="auto"/>
        <w:jc w:val="center"/>
        <w:rPr>
          <w:sz w:val="28"/>
          <w:szCs w:val="28"/>
        </w:rPr>
      </w:pPr>
    </w:p>
    <w:p w:rsidR="0042703B" w:rsidRDefault="00125ED2" w:rsidP="00612A51">
      <w:pPr>
        <w:spacing w:line="360" w:lineRule="auto"/>
        <w:jc w:val="center"/>
        <w:rPr>
          <w:b/>
          <w:bCs/>
          <w:sz w:val="28"/>
          <w:szCs w:val="28"/>
        </w:rPr>
      </w:pPr>
      <w:r>
        <w:rPr>
          <w:b/>
          <w:bCs/>
          <w:sz w:val="28"/>
          <w:szCs w:val="28"/>
        </w:rPr>
        <w:t xml:space="preserve">Требухина </w:t>
      </w:r>
      <w:r w:rsidR="00582E41">
        <w:rPr>
          <w:b/>
          <w:bCs/>
          <w:sz w:val="28"/>
          <w:szCs w:val="28"/>
        </w:rPr>
        <w:t>Н.В.</w:t>
      </w:r>
    </w:p>
    <w:p w:rsidR="00582E41" w:rsidRDefault="002C3ADC" w:rsidP="00612A51">
      <w:pPr>
        <w:shd w:val="clear" w:color="auto" w:fill="FFFFFF"/>
        <w:spacing w:line="360" w:lineRule="auto"/>
        <w:jc w:val="center"/>
        <w:rPr>
          <w:b/>
          <w:bCs/>
          <w:sz w:val="28"/>
          <w:szCs w:val="28"/>
        </w:rPr>
      </w:pPr>
      <w:r>
        <w:rPr>
          <w:b/>
          <w:bCs/>
          <w:sz w:val="28"/>
          <w:szCs w:val="28"/>
        </w:rPr>
        <w:t>Кашурина И.А.</w:t>
      </w:r>
    </w:p>
    <w:p w:rsidR="002C3ADC" w:rsidRDefault="002C3ADC" w:rsidP="00902AB0">
      <w:pPr>
        <w:shd w:val="clear" w:color="auto" w:fill="FFFFFF"/>
        <w:spacing w:line="360" w:lineRule="auto"/>
        <w:jc w:val="center"/>
        <w:rPr>
          <w:b/>
          <w:bCs/>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b/>
          <w:sz w:val="28"/>
          <w:szCs w:val="28"/>
        </w:rPr>
      </w:pPr>
      <w:r>
        <w:rPr>
          <w:b/>
          <w:sz w:val="28"/>
          <w:szCs w:val="28"/>
        </w:rPr>
        <w:t xml:space="preserve">Методические указания и контрольные задания </w:t>
      </w:r>
    </w:p>
    <w:p w:rsidR="0042703B" w:rsidRDefault="0042703B" w:rsidP="00902AB0">
      <w:pPr>
        <w:spacing w:line="360" w:lineRule="auto"/>
        <w:jc w:val="center"/>
        <w:rPr>
          <w:b/>
          <w:sz w:val="28"/>
          <w:szCs w:val="28"/>
        </w:rPr>
      </w:pPr>
      <w:r>
        <w:rPr>
          <w:b/>
          <w:sz w:val="28"/>
          <w:szCs w:val="28"/>
        </w:rPr>
        <w:t xml:space="preserve">по дисциплине </w:t>
      </w:r>
    </w:p>
    <w:p w:rsidR="0042703B" w:rsidRDefault="0042703B" w:rsidP="00902AB0">
      <w:pPr>
        <w:spacing w:line="360" w:lineRule="auto"/>
        <w:jc w:val="center"/>
        <w:rPr>
          <w:b/>
          <w:sz w:val="40"/>
          <w:szCs w:val="40"/>
        </w:rPr>
      </w:pPr>
      <w:r>
        <w:rPr>
          <w:b/>
          <w:sz w:val="40"/>
          <w:szCs w:val="40"/>
        </w:rPr>
        <w:t>«Иностранный язык</w:t>
      </w:r>
      <w:r w:rsidR="00823742">
        <w:rPr>
          <w:b/>
          <w:sz w:val="40"/>
          <w:szCs w:val="40"/>
        </w:rPr>
        <w:t>» (немецкий)</w:t>
      </w:r>
    </w:p>
    <w:p w:rsidR="0042703B" w:rsidRDefault="0042703B" w:rsidP="00902AB0">
      <w:pPr>
        <w:spacing w:line="360" w:lineRule="auto"/>
        <w:jc w:val="center"/>
        <w:rPr>
          <w:b/>
          <w:sz w:val="36"/>
          <w:szCs w:val="36"/>
        </w:rPr>
      </w:pPr>
      <w:r>
        <w:rPr>
          <w:b/>
          <w:sz w:val="36"/>
          <w:szCs w:val="36"/>
        </w:rPr>
        <w:t xml:space="preserve">для студентов заочной формы обучения </w:t>
      </w:r>
    </w:p>
    <w:p w:rsidR="0042703B" w:rsidRPr="000018D4" w:rsidRDefault="0042703B" w:rsidP="00902AB0">
      <w:pPr>
        <w:pStyle w:val="msonormalcxspmiddle"/>
        <w:spacing w:before="0" w:beforeAutospacing="0" w:after="0" w:afterAutospacing="0"/>
        <w:jc w:val="center"/>
        <w:rPr>
          <w:sz w:val="28"/>
          <w:szCs w:val="28"/>
        </w:rPr>
      </w:pPr>
    </w:p>
    <w:p w:rsidR="0042703B" w:rsidRPr="000018D4" w:rsidRDefault="0042703B" w:rsidP="00902AB0">
      <w:pPr>
        <w:pStyle w:val="msonormalcxspmiddle"/>
        <w:spacing w:before="0" w:beforeAutospacing="0" w:after="0" w:afterAutospacing="0"/>
        <w:jc w:val="center"/>
        <w:rPr>
          <w:sz w:val="28"/>
          <w:szCs w:val="28"/>
        </w:rPr>
      </w:pPr>
    </w:p>
    <w:p w:rsidR="0042703B" w:rsidRDefault="0042703B" w:rsidP="00902AB0">
      <w:pPr>
        <w:pStyle w:val="msonormalcxspmiddle"/>
        <w:spacing w:before="0" w:beforeAutospacing="0" w:after="0" w:afterAutospacing="0"/>
        <w:jc w:val="center"/>
        <w:rPr>
          <w:sz w:val="28"/>
          <w:szCs w:val="28"/>
        </w:rPr>
      </w:pPr>
      <w:r>
        <w:rPr>
          <w:sz w:val="28"/>
          <w:szCs w:val="28"/>
          <w:lang w:val="en-US"/>
        </w:rPr>
        <w:t>I</w:t>
      </w:r>
      <w:r>
        <w:rPr>
          <w:sz w:val="28"/>
          <w:szCs w:val="28"/>
        </w:rPr>
        <w:t xml:space="preserve"> курс</w:t>
      </w:r>
    </w:p>
    <w:p w:rsidR="0042703B" w:rsidRDefault="0042703B" w:rsidP="00902AB0">
      <w:pPr>
        <w:jc w:val="center"/>
        <w:rPr>
          <w:sz w:val="28"/>
          <w:szCs w:val="28"/>
        </w:rPr>
      </w:pPr>
    </w:p>
    <w:p w:rsidR="0042703B" w:rsidRDefault="0042703B" w:rsidP="00902AB0">
      <w:pPr>
        <w:jc w:val="center"/>
        <w:rPr>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p>
    <w:p w:rsidR="0042703B" w:rsidRDefault="0042703B" w:rsidP="00902AB0">
      <w:pPr>
        <w:spacing w:line="360" w:lineRule="auto"/>
        <w:jc w:val="center"/>
        <w:rPr>
          <w:sz w:val="28"/>
          <w:szCs w:val="28"/>
        </w:rPr>
      </w:pPr>
      <w:r>
        <w:rPr>
          <w:sz w:val="28"/>
          <w:szCs w:val="28"/>
        </w:rPr>
        <w:t>Ростов-на-Дону</w:t>
      </w:r>
    </w:p>
    <w:p w:rsidR="0042703B" w:rsidRPr="0052295D" w:rsidRDefault="00612A51" w:rsidP="00902AB0">
      <w:pPr>
        <w:spacing w:line="360" w:lineRule="auto"/>
        <w:jc w:val="center"/>
        <w:rPr>
          <w:sz w:val="28"/>
          <w:szCs w:val="28"/>
        </w:rPr>
      </w:pPr>
      <w:r>
        <w:rPr>
          <w:sz w:val="28"/>
          <w:szCs w:val="28"/>
        </w:rPr>
        <w:t>2023</w:t>
      </w:r>
    </w:p>
    <w:p w:rsidR="0042703B" w:rsidRPr="0052295D" w:rsidRDefault="0042703B" w:rsidP="00902AB0">
      <w:pPr>
        <w:pStyle w:val="3"/>
        <w:spacing w:before="0" w:after="0" w:line="360" w:lineRule="auto"/>
        <w:jc w:val="center"/>
        <w:rPr>
          <w:rFonts w:ascii="Times New Roman" w:hAnsi="Times New Roman" w:cs="Times New Roman"/>
          <w:sz w:val="32"/>
          <w:szCs w:val="32"/>
        </w:rPr>
      </w:pPr>
      <w:r w:rsidRPr="0052295D">
        <w:rPr>
          <w:rFonts w:ascii="Times New Roman" w:hAnsi="Times New Roman" w:cs="Times New Roman"/>
          <w:sz w:val="32"/>
          <w:szCs w:val="32"/>
        </w:rPr>
        <w:lastRenderedPageBreak/>
        <w:t>Общие требования к выполнению контрольной работы</w:t>
      </w:r>
    </w:p>
    <w:p w:rsidR="0042703B" w:rsidRPr="0052295D" w:rsidRDefault="0042703B" w:rsidP="00902AB0">
      <w:pPr>
        <w:spacing w:line="360" w:lineRule="auto"/>
        <w:jc w:val="center"/>
        <w:rPr>
          <w:sz w:val="32"/>
          <w:szCs w:val="32"/>
        </w:rPr>
      </w:pPr>
      <w:r w:rsidRPr="0052295D">
        <w:rPr>
          <w:sz w:val="32"/>
          <w:szCs w:val="32"/>
        </w:rPr>
        <w:t>Памятка студенту</w:t>
      </w:r>
    </w:p>
    <w:p w:rsidR="0042703B" w:rsidRPr="0052295D" w:rsidRDefault="0042703B" w:rsidP="00823742">
      <w:pPr>
        <w:ind w:firstLine="708"/>
        <w:jc w:val="both"/>
        <w:rPr>
          <w:sz w:val="28"/>
          <w:szCs w:val="28"/>
        </w:rPr>
      </w:pPr>
      <w:r w:rsidRPr="0052295D">
        <w:rPr>
          <w:sz w:val="28"/>
          <w:szCs w:val="28"/>
        </w:rPr>
        <w:t>Контрольная работа предназначена для студентов заочной формы обучения</w:t>
      </w:r>
      <w:r>
        <w:rPr>
          <w:sz w:val="28"/>
          <w:szCs w:val="28"/>
        </w:rPr>
        <w:t xml:space="preserve"> по</w:t>
      </w:r>
      <w:r w:rsidR="00823742">
        <w:rPr>
          <w:sz w:val="28"/>
          <w:szCs w:val="28"/>
        </w:rPr>
        <w:t xml:space="preserve"> всем</w:t>
      </w:r>
      <w:r w:rsidRPr="0052295D">
        <w:rPr>
          <w:sz w:val="28"/>
          <w:szCs w:val="28"/>
        </w:rPr>
        <w:t xml:space="preserve"> направления</w:t>
      </w:r>
      <w:r w:rsidR="00823742">
        <w:rPr>
          <w:sz w:val="28"/>
          <w:szCs w:val="28"/>
        </w:rPr>
        <w:t>м.</w:t>
      </w:r>
    </w:p>
    <w:p w:rsidR="0042703B" w:rsidRPr="0052295D" w:rsidRDefault="0042703B" w:rsidP="00902AB0">
      <w:pPr>
        <w:ind w:firstLine="708"/>
        <w:jc w:val="both"/>
        <w:rPr>
          <w:sz w:val="28"/>
          <w:szCs w:val="28"/>
        </w:rPr>
      </w:pPr>
      <w:r w:rsidRPr="0052295D">
        <w:rPr>
          <w:sz w:val="28"/>
          <w:szCs w:val="28"/>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42703B" w:rsidRPr="0052295D" w:rsidRDefault="0042703B" w:rsidP="00902AB0">
      <w:pPr>
        <w:shd w:val="clear" w:color="auto" w:fill="FFFFFF"/>
        <w:ind w:firstLine="709"/>
        <w:jc w:val="both"/>
        <w:rPr>
          <w:sz w:val="28"/>
          <w:szCs w:val="28"/>
        </w:rPr>
      </w:pPr>
      <w:r w:rsidRPr="0052295D">
        <w:rPr>
          <w:sz w:val="28"/>
          <w:szCs w:val="28"/>
        </w:rPr>
        <w:t>Первую страницу необходимо оставить чистой для замечаний и рецензии преподавателя.</w:t>
      </w:r>
    </w:p>
    <w:p w:rsidR="0042703B" w:rsidRPr="0052295D" w:rsidRDefault="0042703B" w:rsidP="00902AB0">
      <w:pPr>
        <w:shd w:val="clear" w:color="auto" w:fill="FFFFFF"/>
        <w:ind w:firstLine="709"/>
        <w:jc w:val="both"/>
        <w:rPr>
          <w:sz w:val="28"/>
          <w:szCs w:val="28"/>
        </w:rPr>
      </w:pPr>
      <w:r w:rsidRPr="0052295D">
        <w:rPr>
          <w:sz w:val="28"/>
          <w:szCs w:val="28"/>
        </w:rPr>
        <w:t>Все предлагаемые к выполнению задания (вкл</w:t>
      </w:r>
      <w:r w:rsidR="00823742">
        <w:rPr>
          <w:sz w:val="28"/>
          <w:szCs w:val="28"/>
        </w:rPr>
        <w:t>ючая текст заданий на немецком</w:t>
      </w:r>
      <w:r w:rsidRPr="0052295D">
        <w:rPr>
          <w:sz w:val="28"/>
          <w:szCs w:val="28"/>
        </w:rPr>
        <w:t xml:space="preserve"> языке) переписываются на левой стороне разворота тетради, а выполняются на правой.</w:t>
      </w:r>
    </w:p>
    <w:p w:rsidR="0042703B" w:rsidRPr="0052295D" w:rsidRDefault="0042703B" w:rsidP="00902AB0">
      <w:pPr>
        <w:shd w:val="clear" w:color="auto" w:fill="FFFFFF"/>
        <w:ind w:firstLine="709"/>
        <w:jc w:val="both"/>
        <w:rPr>
          <w:sz w:val="28"/>
          <w:szCs w:val="28"/>
        </w:rPr>
      </w:pPr>
      <w:r w:rsidRPr="0052295D">
        <w:rPr>
          <w:sz w:val="28"/>
          <w:szCs w:val="28"/>
        </w:rPr>
        <w:t>Контрольная работа должна быть написана четким подчерком, для замечаний преподавателя следует оставить поля.</w:t>
      </w:r>
    </w:p>
    <w:p w:rsidR="0042703B" w:rsidRPr="0052295D" w:rsidRDefault="0042703B" w:rsidP="00902AB0">
      <w:pPr>
        <w:shd w:val="clear" w:color="auto" w:fill="FFFFFF"/>
        <w:ind w:firstLine="709"/>
        <w:jc w:val="both"/>
        <w:rPr>
          <w:sz w:val="28"/>
          <w:szCs w:val="28"/>
        </w:rPr>
      </w:pPr>
      <w:r w:rsidRPr="0052295D">
        <w:rPr>
          <w:sz w:val="28"/>
          <w:szCs w:val="28"/>
        </w:rPr>
        <w:t xml:space="preserve">Контрольная работа, выполненная не полностью или не отвечающая вышеприведенным требованиям, не проверяется и не засчитывается. </w:t>
      </w:r>
    </w:p>
    <w:p w:rsidR="0042703B" w:rsidRPr="0052295D" w:rsidRDefault="0042703B" w:rsidP="00902AB0">
      <w:pPr>
        <w:shd w:val="clear" w:color="auto" w:fill="FFFFFF"/>
        <w:ind w:firstLine="709"/>
        <w:jc w:val="both"/>
        <w:rPr>
          <w:sz w:val="28"/>
          <w:szCs w:val="28"/>
        </w:rPr>
      </w:pPr>
      <w:r w:rsidRPr="0052295D">
        <w:rPr>
          <w:sz w:val="28"/>
          <w:szCs w:val="28"/>
        </w:rPr>
        <w:t>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Четыре варианта контрольной работы имеют одинаковую структуру. Все задания должны быть выполнены в письменной форме.</w:t>
      </w:r>
    </w:p>
    <w:p w:rsidR="0042703B" w:rsidRDefault="0042703B"/>
    <w:p w:rsidR="0042703B" w:rsidRDefault="0042703B" w:rsidP="00902AB0">
      <w:pPr>
        <w:ind w:firstLine="709"/>
        <w:jc w:val="center"/>
        <w:rPr>
          <w:b/>
          <w:sz w:val="32"/>
          <w:szCs w:val="32"/>
        </w:rPr>
      </w:pPr>
    </w:p>
    <w:p w:rsidR="00735460" w:rsidRPr="00612A51" w:rsidRDefault="00735460" w:rsidP="00735460">
      <w:pPr>
        <w:spacing w:line="360" w:lineRule="auto"/>
        <w:rPr>
          <w:b/>
          <w:sz w:val="28"/>
          <w:szCs w:val="28"/>
        </w:rPr>
      </w:pPr>
      <w:r w:rsidRPr="00735460">
        <w:rPr>
          <w:b/>
          <w:sz w:val="28"/>
          <w:szCs w:val="28"/>
          <w:lang w:val="en-US"/>
        </w:rPr>
        <w:t>I</w:t>
      </w:r>
      <w:r w:rsidRPr="00735460">
        <w:rPr>
          <w:b/>
          <w:sz w:val="28"/>
          <w:szCs w:val="28"/>
        </w:rPr>
        <w:t xml:space="preserve"> курс </w:t>
      </w:r>
    </w:p>
    <w:p w:rsidR="00735460" w:rsidRPr="00735460" w:rsidRDefault="00735460" w:rsidP="00735460">
      <w:pPr>
        <w:pStyle w:val="aa"/>
        <w:spacing w:line="360" w:lineRule="auto"/>
        <w:jc w:val="both"/>
        <w:rPr>
          <w:szCs w:val="28"/>
          <w:lang w:val="ru-RU"/>
        </w:rPr>
      </w:pPr>
      <w:r w:rsidRPr="00735460">
        <w:rPr>
          <w:szCs w:val="28"/>
          <w:lang w:val="ru-RU"/>
        </w:rPr>
        <w:t xml:space="preserve">В </w:t>
      </w:r>
      <w:r w:rsidR="00842E3A" w:rsidRPr="00842E3A">
        <w:rPr>
          <w:szCs w:val="28"/>
          <w:lang w:val="ru-RU"/>
        </w:rPr>
        <w:t>течение</w:t>
      </w:r>
      <w:r w:rsidR="00842E3A">
        <w:rPr>
          <w:szCs w:val="28"/>
          <w:lang w:val="ru-RU"/>
        </w:rPr>
        <w:t xml:space="preserve"> семестра</w:t>
      </w:r>
      <w:r w:rsidRPr="00735460">
        <w:rPr>
          <w:szCs w:val="28"/>
          <w:lang w:val="ru-RU"/>
        </w:rPr>
        <w:t xml:space="preserve"> студенты должны:</w:t>
      </w:r>
    </w:p>
    <w:p w:rsidR="00735460" w:rsidRPr="00735460" w:rsidRDefault="00735460" w:rsidP="00735460">
      <w:pPr>
        <w:pStyle w:val="aa"/>
        <w:spacing w:line="360" w:lineRule="auto"/>
        <w:jc w:val="both"/>
        <w:rPr>
          <w:szCs w:val="28"/>
          <w:lang w:val="ru-RU"/>
        </w:rPr>
      </w:pPr>
      <w:r w:rsidRPr="00735460">
        <w:rPr>
          <w:szCs w:val="28"/>
          <w:lang w:val="ru-RU"/>
        </w:rPr>
        <w:t>1)  усвоить лексический и гр</w:t>
      </w:r>
      <w:r w:rsidR="00842E3A">
        <w:rPr>
          <w:szCs w:val="28"/>
          <w:lang w:val="ru-RU"/>
        </w:rPr>
        <w:t>амматический материал уроков 1-6</w:t>
      </w:r>
      <w:r w:rsidRPr="00735460">
        <w:rPr>
          <w:szCs w:val="28"/>
          <w:lang w:val="ru-RU"/>
        </w:rPr>
        <w:t xml:space="preserve"> из учебника немецкого языка для технических университетов и вузов (авторы</w:t>
      </w:r>
      <w:r w:rsidR="00AD79C5">
        <w:rPr>
          <w:szCs w:val="28"/>
          <w:lang w:val="ru-RU"/>
        </w:rPr>
        <w:t>: Богданова Н.Н., Семенова Е.Л.):</w:t>
      </w:r>
    </w:p>
    <w:p w:rsidR="00AD79C5" w:rsidRDefault="00AD79C5" w:rsidP="00735460">
      <w:pPr>
        <w:spacing w:line="360" w:lineRule="auto"/>
        <w:ind w:right="616"/>
        <w:jc w:val="both"/>
        <w:rPr>
          <w:sz w:val="28"/>
          <w:szCs w:val="28"/>
        </w:rPr>
      </w:pPr>
      <w:r>
        <w:rPr>
          <w:sz w:val="28"/>
          <w:szCs w:val="28"/>
        </w:rPr>
        <w:t>а)</w:t>
      </w:r>
      <w:r w:rsidR="00735460" w:rsidRPr="00735460">
        <w:rPr>
          <w:sz w:val="28"/>
          <w:szCs w:val="28"/>
        </w:rPr>
        <w:t xml:space="preserve"> </w:t>
      </w:r>
      <w:r>
        <w:rPr>
          <w:sz w:val="28"/>
          <w:szCs w:val="28"/>
        </w:rPr>
        <w:t>прочитать и перевести те</w:t>
      </w:r>
      <w:r>
        <w:rPr>
          <w:sz w:val="28"/>
          <w:szCs w:val="28"/>
        </w:rPr>
        <w:t>ксты А из первых шести уроков,</w:t>
      </w:r>
    </w:p>
    <w:p w:rsidR="00735460" w:rsidRPr="00735460" w:rsidRDefault="00AD79C5" w:rsidP="00735460">
      <w:pPr>
        <w:spacing w:line="360" w:lineRule="auto"/>
        <w:ind w:right="616"/>
        <w:jc w:val="both"/>
        <w:rPr>
          <w:sz w:val="28"/>
          <w:szCs w:val="28"/>
        </w:rPr>
      </w:pPr>
      <w:r>
        <w:rPr>
          <w:sz w:val="28"/>
          <w:szCs w:val="28"/>
        </w:rPr>
        <w:t>б)</w:t>
      </w:r>
      <w:r w:rsidRPr="00735460">
        <w:rPr>
          <w:sz w:val="28"/>
          <w:szCs w:val="28"/>
        </w:rPr>
        <w:t xml:space="preserve"> </w:t>
      </w:r>
      <w:proofErr w:type="gramStart"/>
      <w:r w:rsidR="00735460" w:rsidRPr="00735460">
        <w:rPr>
          <w:sz w:val="28"/>
          <w:szCs w:val="28"/>
        </w:rPr>
        <w:t>выполнить  свой</w:t>
      </w:r>
      <w:proofErr w:type="gramEnd"/>
      <w:r w:rsidR="00842E3A">
        <w:rPr>
          <w:sz w:val="28"/>
          <w:szCs w:val="28"/>
        </w:rPr>
        <w:t xml:space="preserve"> вариант контрольного задания</w:t>
      </w:r>
      <w:r>
        <w:rPr>
          <w:sz w:val="28"/>
          <w:szCs w:val="28"/>
        </w:rPr>
        <w:t>.</w:t>
      </w:r>
    </w:p>
    <w:p w:rsidR="00735460" w:rsidRPr="00735460" w:rsidRDefault="00735460" w:rsidP="00735460">
      <w:pPr>
        <w:spacing w:line="360" w:lineRule="auto"/>
        <w:ind w:right="616"/>
        <w:jc w:val="both"/>
        <w:rPr>
          <w:sz w:val="28"/>
          <w:szCs w:val="28"/>
        </w:rPr>
      </w:pPr>
    </w:p>
    <w:p w:rsidR="00735460" w:rsidRPr="00735460" w:rsidRDefault="00735460" w:rsidP="00735460">
      <w:pPr>
        <w:spacing w:line="360" w:lineRule="auto"/>
        <w:ind w:right="616"/>
        <w:jc w:val="both"/>
        <w:rPr>
          <w:sz w:val="28"/>
          <w:szCs w:val="28"/>
        </w:rPr>
      </w:pPr>
      <w:r w:rsidRPr="00735460">
        <w:rPr>
          <w:sz w:val="28"/>
          <w:szCs w:val="28"/>
        </w:rPr>
        <w:t>.</w:t>
      </w:r>
    </w:p>
    <w:p w:rsidR="00735460" w:rsidRPr="00735460" w:rsidRDefault="00735460" w:rsidP="00735460">
      <w:pPr>
        <w:spacing w:line="360" w:lineRule="auto"/>
        <w:ind w:right="616"/>
        <w:jc w:val="both"/>
        <w:rPr>
          <w:sz w:val="28"/>
          <w:szCs w:val="28"/>
        </w:rPr>
      </w:pPr>
      <w:r w:rsidRPr="00735460">
        <w:rPr>
          <w:sz w:val="28"/>
          <w:szCs w:val="28"/>
        </w:rPr>
        <w:t xml:space="preserve">       </w:t>
      </w:r>
      <w:r w:rsidRPr="00735460">
        <w:rPr>
          <w:b/>
          <w:bCs/>
          <w:sz w:val="28"/>
          <w:szCs w:val="28"/>
          <w:u w:val="single"/>
        </w:rPr>
        <w:t>ПРИМЕЧАНИЕ</w:t>
      </w:r>
      <w:r w:rsidRPr="00735460">
        <w:rPr>
          <w:sz w:val="28"/>
          <w:szCs w:val="28"/>
        </w:rPr>
        <w:t xml:space="preserve">.  </w:t>
      </w:r>
      <w:r w:rsidR="00AD79C5">
        <w:rPr>
          <w:sz w:val="28"/>
          <w:szCs w:val="28"/>
        </w:rPr>
        <w:t>При переводе текстов</w:t>
      </w:r>
      <w:r w:rsidRPr="00735460">
        <w:rPr>
          <w:sz w:val="28"/>
          <w:szCs w:val="28"/>
        </w:rPr>
        <w:t xml:space="preserve"> Вам следует выписывать незнакомые слова в тетрадь.  При устной сдаче учебного материала Вы можете </w:t>
      </w:r>
      <w:proofErr w:type="gramStart"/>
      <w:r w:rsidRPr="00735460">
        <w:rPr>
          <w:sz w:val="28"/>
          <w:szCs w:val="28"/>
        </w:rPr>
        <w:t>пользоваться  Вашим</w:t>
      </w:r>
      <w:proofErr w:type="gramEnd"/>
      <w:r w:rsidRPr="00735460">
        <w:rPr>
          <w:sz w:val="28"/>
          <w:szCs w:val="28"/>
        </w:rPr>
        <w:t xml:space="preserve"> словариком. Использование письменных переводов </w:t>
      </w:r>
      <w:proofErr w:type="gramStart"/>
      <w:r w:rsidRPr="00735460">
        <w:rPr>
          <w:sz w:val="28"/>
          <w:szCs w:val="28"/>
        </w:rPr>
        <w:t>текс</w:t>
      </w:r>
      <w:r w:rsidR="00AD79C5">
        <w:rPr>
          <w:sz w:val="28"/>
          <w:szCs w:val="28"/>
        </w:rPr>
        <w:t xml:space="preserve">тов </w:t>
      </w:r>
      <w:r w:rsidR="00823742">
        <w:rPr>
          <w:sz w:val="28"/>
          <w:szCs w:val="28"/>
        </w:rPr>
        <w:t xml:space="preserve"> не</w:t>
      </w:r>
      <w:proofErr w:type="gramEnd"/>
      <w:r w:rsidR="00823742">
        <w:rPr>
          <w:sz w:val="28"/>
          <w:szCs w:val="28"/>
        </w:rPr>
        <w:t xml:space="preserve"> допускается</w:t>
      </w:r>
      <w:r w:rsidR="00AD79C5">
        <w:rPr>
          <w:sz w:val="28"/>
          <w:szCs w:val="28"/>
        </w:rPr>
        <w:t>.</w:t>
      </w:r>
    </w:p>
    <w:p w:rsidR="00735460" w:rsidRPr="00AD79C5" w:rsidRDefault="00735460" w:rsidP="00735460">
      <w:pPr>
        <w:spacing w:line="360" w:lineRule="auto"/>
        <w:ind w:right="616"/>
        <w:jc w:val="both"/>
        <w:rPr>
          <w:b/>
          <w:sz w:val="28"/>
          <w:szCs w:val="28"/>
        </w:rPr>
      </w:pPr>
      <w:r w:rsidRPr="00735460">
        <w:rPr>
          <w:sz w:val="28"/>
          <w:szCs w:val="28"/>
        </w:rPr>
        <w:lastRenderedPageBreak/>
        <w:t xml:space="preserve">       </w:t>
      </w:r>
      <w:r w:rsidRPr="00AD79C5">
        <w:rPr>
          <w:b/>
          <w:sz w:val="28"/>
          <w:szCs w:val="28"/>
        </w:rPr>
        <w:t>Общие указания к выполнению контрольных заданий:</w:t>
      </w:r>
    </w:p>
    <w:p w:rsidR="00735460" w:rsidRPr="00735460" w:rsidRDefault="00735460" w:rsidP="00735460">
      <w:pPr>
        <w:spacing w:line="360" w:lineRule="auto"/>
        <w:ind w:right="616"/>
        <w:jc w:val="both"/>
        <w:rPr>
          <w:sz w:val="28"/>
          <w:szCs w:val="28"/>
        </w:rPr>
      </w:pPr>
      <w:r w:rsidRPr="00735460">
        <w:rPr>
          <w:sz w:val="28"/>
          <w:szCs w:val="28"/>
        </w:rPr>
        <w:t>1. Контрольная работа выполняется на развернутом листе.</w:t>
      </w:r>
    </w:p>
    <w:p w:rsidR="00735460" w:rsidRPr="00735460" w:rsidRDefault="00735460" w:rsidP="00735460">
      <w:pPr>
        <w:spacing w:line="360" w:lineRule="auto"/>
        <w:ind w:right="616"/>
        <w:jc w:val="both"/>
        <w:rPr>
          <w:sz w:val="28"/>
          <w:szCs w:val="28"/>
        </w:rPr>
      </w:pPr>
      <w:r w:rsidRPr="00735460">
        <w:rPr>
          <w:sz w:val="28"/>
          <w:szCs w:val="28"/>
        </w:rPr>
        <w:t xml:space="preserve">2. Написать </w:t>
      </w:r>
      <w:proofErr w:type="gramStart"/>
      <w:r w:rsidRPr="00735460">
        <w:rPr>
          <w:sz w:val="28"/>
          <w:szCs w:val="28"/>
        </w:rPr>
        <w:t>№  задания</w:t>
      </w:r>
      <w:proofErr w:type="gramEnd"/>
      <w:r w:rsidRPr="00735460">
        <w:rPr>
          <w:sz w:val="28"/>
          <w:szCs w:val="28"/>
        </w:rPr>
        <w:t xml:space="preserve"> и его формулировку. </w:t>
      </w:r>
    </w:p>
    <w:p w:rsidR="00735460" w:rsidRPr="00735460" w:rsidRDefault="00735460" w:rsidP="00735460">
      <w:pPr>
        <w:spacing w:line="360" w:lineRule="auto"/>
        <w:ind w:right="616"/>
        <w:jc w:val="both"/>
        <w:rPr>
          <w:sz w:val="28"/>
          <w:szCs w:val="28"/>
        </w:rPr>
      </w:pPr>
      <w:r w:rsidRPr="00735460">
        <w:rPr>
          <w:sz w:val="28"/>
          <w:szCs w:val="28"/>
        </w:rPr>
        <w:t>3. Слева пишется немецкий текст, справа – перевод на русский язык.</w:t>
      </w:r>
    </w:p>
    <w:p w:rsidR="00735460" w:rsidRPr="00735460" w:rsidRDefault="00735460" w:rsidP="00735460">
      <w:pPr>
        <w:pStyle w:val="aa"/>
        <w:spacing w:line="360" w:lineRule="auto"/>
        <w:jc w:val="both"/>
        <w:rPr>
          <w:szCs w:val="28"/>
          <w:lang w:val="ru-RU"/>
        </w:rPr>
      </w:pPr>
      <w:r w:rsidRPr="00735460">
        <w:rPr>
          <w:szCs w:val="28"/>
          <w:lang w:val="ru-RU"/>
        </w:rPr>
        <w:t>4. На листах следует оставлять поля и соблюдать достаточный интервал между строчками.</w:t>
      </w:r>
    </w:p>
    <w:p w:rsidR="00735460" w:rsidRPr="00735460" w:rsidRDefault="00735460" w:rsidP="00735460">
      <w:pPr>
        <w:spacing w:line="360" w:lineRule="auto"/>
        <w:ind w:right="616"/>
        <w:jc w:val="both"/>
        <w:rPr>
          <w:sz w:val="28"/>
          <w:szCs w:val="28"/>
        </w:rPr>
      </w:pPr>
      <w:r w:rsidRPr="00735460">
        <w:rPr>
          <w:sz w:val="28"/>
          <w:szCs w:val="28"/>
        </w:rPr>
        <w:t xml:space="preserve">   </w:t>
      </w:r>
      <w:r w:rsidR="00661BCB">
        <w:rPr>
          <w:sz w:val="28"/>
          <w:szCs w:val="28"/>
        </w:rPr>
        <w:t xml:space="preserve">                            </w:t>
      </w:r>
    </w:p>
    <w:p w:rsidR="00735460" w:rsidRPr="00661BCB" w:rsidRDefault="00574A7D" w:rsidP="00661BCB">
      <w:pPr>
        <w:pStyle w:val="6"/>
        <w:spacing w:line="360" w:lineRule="auto"/>
        <w:rPr>
          <w:rFonts w:ascii="Times New Roman" w:hAnsi="Times New Roman"/>
          <w:sz w:val="28"/>
          <w:szCs w:val="28"/>
        </w:rPr>
      </w:pPr>
      <w:r>
        <w:rPr>
          <w:rFonts w:ascii="Times New Roman" w:hAnsi="Times New Roman"/>
          <w:sz w:val="28"/>
          <w:szCs w:val="28"/>
        </w:rPr>
        <w:t xml:space="preserve">КОНТРОЛЬНАЯ РАБОТА  </w:t>
      </w:r>
    </w:p>
    <w:p w:rsidR="00735460" w:rsidRPr="00AD79C5" w:rsidRDefault="00735460" w:rsidP="00735460">
      <w:pPr>
        <w:tabs>
          <w:tab w:val="left" w:pos="6639"/>
        </w:tabs>
        <w:spacing w:line="360" w:lineRule="auto"/>
        <w:ind w:right="-201"/>
        <w:jc w:val="both"/>
        <w:rPr>
          <w:sz w:val="28"/>
          <w:szCs w:val="28"/>
        </w:rPr>
      </w:pPr>
      <w:r w:rsidRPr="00735460">
        <w:rPr>
          <w:sz w:val="28"/>
          <w:szCs w:val="28"/>
        </w:rPr>
        <w:t xml:space="preserve">      Для вы</w:t>
      </w:r>
      <w:r w:rsidR="00574A7D">
        <w:rPr>
          <w:sz w:val="28"/>
          <w:szCs w:val="28"/>
        </w:rPr>
        <w:t xml:space="preserve">полнения контрольного </w:t>
      </w:r>
      <w:proofErr w:type="gramStart"/>
      <w:r w:rsidR="00574A7D">
        <w:rPr>
          <w:sz w:val="28"/>
          <w:szCs w:val="28"/>
        </w:rPr>
        <w:t xml:space="preserve">задания </w:t>
      </w:r>
      <w:r w:rsidRPr="00735460">
        <w:rPr>
          <w:sz w:val="28"/>
          <w:szCs w:val="28"/>
        </w:rPr>
        <w:t xml:space="preserve"> необходимо</w:t>
      </w:r>
      <w:proofErr w:type="gramEnd"/>
      <w:r w:rsidR="00842E3A">
        <w:rPr>
          <w:sz w:val="28"/>
          <w:szCs w:val="28"/>
        </w:rPr>
        <w:t xml:space="preserve"> </w:t>
      </w:r>
      <w:r w:rsidRPr="00735460">
        <w:rPr>
          <w:sz w:val="28"/>
          <w:szCs w:val="28"/>
        </w:rPr>
        <w:t>усвоить следующие грамматические  разделы по учебнику немецкого языка</w:t>
      </w:r>
      <w:r w:rsidR="00AD79C5" w:rsidRPr="00AD79C5">
        <w:rPr>
          <w:sz w:val="28"/>
          <w:szCs w:val="28"/>
        </w:rPr>
        <w:t>(авторы: Богданова Н.Н., Семенова Е.Л.)</w:t>
      </w:r>
      <w:r w:rsidRPr="00AD79C5">
        <w:rPr>
          <w:sz w:val="28"/>
          <w:szCs w:val="28"/>
        </w:rPr>
        <w:t>:</w:t>
      </w:r>
    </w:p>
    <w:p w:rsidR="00735460" w:rsidRPr="00376F65" w:rsidRDefault="00735460" w:rsidP="00376F65">
      <w:pPr>
        <w:pStyle w:val="a7"/>
        <w:numPr>
          <w:ilvl w:val="0"/>
          <w:numId w:val="35"/>
        </w:numPr>
        <w:tabs>
          <w:tab w:val="left" w:pos="6639"/>
        </w:tabs>
        <w:spacing w:line="360" w:lineRule="auto"/>
        <w:ind w:right="-201"/>
        <w:rPr>
          <w:sz w:val="28"/>
          <w:szCs w:val="28"/>
        </w:rPr>
      </w:pPr>
      <w:r w:rsidRPr="00376F65">
        <w:rPr>
          <w:sz w:val="28"/>
          <w:szCs w:val="28"/>
        </w:rPr>
        <w:t xml:space="preserve">Порядок слов в </w:t>
      </w:r>
      <w:proofErr w:type="gramStart"/>
      <w:r w:rsidRPr="00376F65">
        <w:rPr>
          <w:sz w:val="28"/>
          <w:szCs w:val="28"/>
        </w:rPr>
        <w:t>предложении  стр.</w:t>
      </w:r>
      <w:proofErr w:type="gramEnd"/>
      <w:r w:rsidR="003A0B6C" w:rsidRPr="00376F65">
        <w:rPr>
          <w:sz w:val="28"/>
          <w:szCs w:val="28"/>
        </w:rPr>
        <w:t xml:space="preserve"> </w:t>
      </w:r>
      <w:r w:rsidRPr="00376F65">
        <w:rPr>
          <w:sz w:val="28"/>
          <w:szCs w:val="28"/>
        </w:rPr>
        <w:t>284-285</w:t>
      </w:r>
    </w:p>
    <w:p w:rsidR="000B1B3A" w:rsidRDefault="003A0B6C" w:rsidP="00376F65">
      <w:pPr>
        <w:pStyle w:val="a7"/>
        <w:numPr>
          <w:ilvl w:val="0"/>
          <w:numId w:val="35"/>
        </w:numPr>
        <w:tabs>
          <w:tab w:val="left" w:pos="6639"/>
        </w:tabs>
        <w:spacing w:line="360" w:lineRule="auto"/>
        <w:ind w:right="-201"/>
        <w:rPr>
          <w:sz w:val="28"/>
          <w:szCs w:val="28"/>
        </w:rPr>
      </w:pPr>
      <w:proofErr w:type="spellStart"/>
      <w:r w:rsidRPr="00376F65">
        <w:rPr>
          <w:sz w:val="28"/>
          <w:szCs w:val="28"/>
          <w:lang w:val="en-US"/>
        </w:rPr>
        <w:t>Pr</w:t>
      </w:r>
      <w:proofErr w:type="spellEnd"/>
      <w:r w:rsidRPr="00376F65">
        <w:rPr>
          <w:sz w:val="28"/>
          <w:szCs w:val="28"/>
        </w:rPr>
        <w:t>ä</w:t>
      </w:r>
      <w:proofErr w:type="spellStart"/>
      <w:r w:rsidRPr="00376F65">
        <w:rPr>
          <w:sz w:val="28"/>
          <w:szCs w:val="28"/>
          <w:lang w:val="en-US"/>
        </w:rPr>
        <w:t>sens</w:t>
      </w:r>
      <w:proofErr w:type="spellEnd"/>
      <w:r w:rsidRPr="00376F65">
        <w:rPr>
          <w:sz w:val="28"/>
          <w:szCs w:val="28"/>
        </w:rPr>
        <w:t xml:space="preserve"> сильных, слабых, возвратных </w:t>
      </w:r>
      <w:proofErr w:type="gramStart"/>
      <w:r w:rsidRPr="00376F65">
        <w:rPr>
          <w:sz w:val="28"/>
          <w:szCs w:val="28"/>
        </w:rPr>
        <w:t>глаголов</w:t>
      </w:r>
      <w:r w:rsidRPr="00376F65">
        <w:rPr>
          <w:sz w:val="28"/>
          <w:szCs w:val="28"/>
        </w:rPr>
        <w:t xml:space="preserve"> </w:t>
      </w:r>
      <w:r w:rsidR="00AD79C5">
        <w:rPr>
          <w:sz w:val="28"/>
          <w:szCs w:val="28"/>
        </w:rPr>
        <w:t>,</w:t>
      </w:r>
      <w:proofErr w:type="gramEnd"/>
      <w:r w:rsidRPr="00376F65">
        <w:rPr>
          <w:sz w:val="28"/>
          <w:szCs w:val="28"/>
        </w:rPr>
        <w:t xml:space="preserve"> </w:t>
      </w:r>
      <w:proofErr w:type="spellStart"/>
      <w:r w:rsidR="00735460" w:rsidRPr="00376F65">
        <w:rPr>
          <w:sz w:val="28"/>
          <w:szCs w:val="28"/>
          <w:lang w:val="de-DE"/>
        </w:rPr>
        <w:t>Pr</w:t>
      </w:r>
      <w:proofErr w:type="spellEnd"/>
      <w:r w:rsidR="00735460" w:rsidRPr="00376F65">
        <w:rPr>
          <w:sz w:val="28"/>
          <w:szCs w:val="28"/>
        </w:rPr>
        <w:t>ä</w:t>
      </w:r>
      <w:r w:rsidR="00735460" w:rsidRPr="00376F65">
        <w:rPr>
          <w:sz w:val="28"/>
          <w:szCs w:val="28"/>
          <w:lang w:val="de-DE"/>
        </w:rPr>
        <w:t>sens</w:t>
      </w:r>
      <w:r w:rsidR="00735460" w:rsidRPr="00376F65">
        <w:rPr>
          <w:sz w:val="28"/>
          <w:szCs w:val="28"/>
        </w:rPr>
        <w:t xml:space="preserve"> глаголов</w:t>
      </w:r>
      <w:r w:rsidRPr="00376F65">
        <w:rPr>
          <w:sz w:val="28"/>
          <w:szCs w:val="28"/>
        </w:rPr>
        <w:t xml:space="preserve"> </w:t>
      </w:r>
      <w:r w:rsidRPr="00376F65">
        <w:rPr>
          <w:sz w:val="28"/>
          <w:szCs w:val="28"/>
          <w:lang w:val="de-DE"/>
        </w:rPr>
        <w:t>haben</w:t>
      </w:r>
      <w:r w:rsidRPr="00376F65">
        <w:rPr>
          <w:sz w:val="28"/>
          <w:szCs w:val="28"/>
        </w:rPr>
        <w:t xml:space="preserve">, </w:t>
      </w:r>
      <w:r w:rsidRPr="00376F65">
        <w:rPr>
          <w:sz w:val="28"/>
          <w:szCs w:val="28"/>
          <w:lang w:val="de-DE"/>
        </w:rPr>
        <w:t>sein</w:t>
      </w:r>
      <w:r w:rsidRPr="00376F65">
        <w:rPr>
          <w:sz w:val="28"/>
          <w:szCs w:val="28"/>
        </w:rPr>
        <w:t xml:space="preserve">, </w:t>
      </w:r>
      <w:r w:rsidRPr="00376F65">
        <w:rPr>
          <w:sz w:val="28"/>
          <w:szCs w:val="28"/>
          <w:lang w:val="de-DE"/>
        </w:rPr>
        <w:t>werden</w:t>
      </w:r>
      <w:r w:rsidRPr="00376F65">
        <w:rPr>
          <w:sz w:val="28"/>
          <w:szCs w:val="28"/>
        </w:rPr>
        <w:t>.</w:t>
      </w:r>
      <w:r w:rsidR="00735460" w:rsidRPr="00376F65">
        <w:rPr>
          <w:sz w:val="28"/>
          <w:szCs w:val="28"/>
        </w:rPr>
        <w:t xml:space="preserve"> стр.</w:t>
      </w:r>
      <w:r w:rsidRPr="00376F65">
        <w:rPr>
          <w:sz w:val="28"/>
          <w:szCs w:val="28"/>
        </w:rPr>
        <w:t>288-</w:t>
      </w:r>
      <w:r w:rsidR="00735460" w:rsidRPr="00376F65">
        <w:rPr>
          <w:sz w:val="28"/>
          <w:szCs w:val="28"/>
        </w:rPr>
        <w:t>290</w:t>
      </w:r>
      <w:r w:rsidR="00376F65" w:rsidRPr="00376F65">
        <w:rPr>
          <w:sz w:val="28"/>
          <w:szCs w:val="28"/>
        </w:rPr>
        <w:t xml:space="preserve">, </w:t>
      </w:r>
      <w:proofErr w:type="spellStart"/>
      <w:r w:rsidR="00735460" w:rsidRPr="00376F65">
        <w:rPr>
          <w:sz w:val="28"/>
          <w:szCs w:val="28"/>
          <w:lang w:val="en-US"/>
        </w:rPr>
        <w:t>Pr</w:t>
      </w:r>
      <w:proofErr w:type="spellEnd"/>
      <w:r w:rsidR="00735460" w:rsidRPr="00376F65">
        <w:rPr>
          <w:sz w:val="28"/>
          <w:szCs w:val="28"/>
        </w:rPr>
        <w:t>ä</w:t>
      </w:r>
      <w:proofErr w:type="spellStart"/>
      <w:r w:rsidR="00735460" w:rsidRPr="00376F65">
        <w:rPr>
          <w:sz w:val="28"/>
          <w:szCs w:val="28"/>
          <w:lang w:val="en-US"/>
        </w:rPr>
        <w:t>sens</w:t>
      </w:r>
      <w:proofErr w:type="spellEnd"/>
      <w:r w:rsidR="00735460" w:rsidRPr="00376F65">
        <w:rPr>
          <w:sz w:val="28"/>
          <w:szCs w:val="28"/>
        </w:rPr>
        <w:t xml:space="preserve"> глаголов с отделяемыми и неотделяемы</w:t>
      </w:r>
      <w:r w:rsidRPr="00376F65">
        <w:rPr>
          <w:sz w:val="28"/>
          <w:szCs w:val="28"/>
        </w:rPr>
        <w:t>ми приставками, стр. 291-292</w:t>
      </w:r>
      <w:r w:rsidR="00735460" w:rsidRPr="00376F65">
        <w:rPr>
          <w:sz w:val="28"/>
          <w:szCs w:val="28"/>
        </w:rPr>
        <w:t xml:space="preserve">.  </w:t>
      </w:r>
    </w:p>
    <w:p w:rsidR="00735460" w:rsidRPr="00376F65" w:rsidRDefault="000B1B3A" w:rsidP="00376F65">
      <w:pPr>
        <w:pStyle w:val="a7"/>
        <w:numPr>
          <w:ilvl w:val="0"/>
          <w:numId w:val="35"/>
        </w:numPr>
        <w:tabs>
          <w:tab w:val="left" w:pos="6639"/>
        </w:tabs>
        <w:spacing w:line="360" w:lineRule="auto"/>
        <w:ind w:right="-201"/>
        <w:rPr>
          <w:sz w:val="28"/>
          <w:szCs w:val="28"/>
        </w:rPr>
      </w:pPr>
      <w:r>
        <w:rPr>
          <w:sz w:val="28"/>
          <w:szCs w:val="28"/>
        </w:rPr>
        <w:t>Притяжательные местоимения, стр.308</w:t>
      </w:r>
      <w:r w:rsidR="00735460" w:rsidRPr="00376F65">
        <w:rPr>
          <w:sz w:val="28"/>
          <w:szCs w:val="28"/>
        </w:rPr>
        <w:t xml:space="preserve">      </w:t>
      </w:r>
    </w:p>
    <w:p w:rsidR="003A0B6C" w:rsidRPr="00376F65" w:rsidRDefault="00735460" w:rsidP="00376F65">
      <w:pPr>
        <w:pStyle w:val="a7"/>
        <w:numPr>
          <w:ilvl w:val="0"/>
          <w:numId w:val="35"/>
        </w:numPr>
        <w:tabs>
          <w:tab w:val="left" w:pos="1890"/>
          <w:tab w:val="left" w:pos="6639"/>
        </w:tabs>
        <w:spacing w:line="360" w:lineRule="auto"/>
        <w:ind w:right="-201"/>
        <w:rPr>
          <w:sz w:val="28"/>
          <w:szCs w:val="28"/>
        </w:rPr>
      </w:pPr>
      <w:proofErr w:type="gramStart"/>
      <w:r w:rsidRPr="00376F65">
        <w:rPr>
          <w:sz w:val="28"/>
          <w:szCs w:val="28"/>
        </w:rPr>
        <w:t>Склонение  определенного</w:t>
      </w:r>
      <w:proofErr w:type="gramEnd"/>
      <w:r w:rsidRPr="00376F65">
        <w:rPr>
          <w:sz w:val="28"/>
          <w:szCs w:val="28"/>
        </w:rPr>
        <w:t xml:space="preserve"> и неопределенного артикля, стр.301.</w:t>
      </w:r>
    </w:p>
    <w:p w:rsidR="003A0B6C" w:rsidRPr="00376F65" w:rsidRDefault="003A0B6C" w:rsidP="00376F65">
      <w:pPr>
        <w:pStyle w:val="a7"/>
        <w:numPr>
          <w:ilvl w:val="0"/>
          <w:numId w:val="35"/>
        </w:numPr>
        <w:spacing w:line="360" w:lineRule="auto"/>
        <w:rPr>
          <w:sz w:val="28"/>
          <w:szCs w:val="28"/>
        </w:rPr>
      </w:pPr>
      <w:proofErr w:type="spellStart"/>
      <w:r w:rsidRPr="00376F65">
        <w:rPr>
          <w:sz w:val="28"/>
          <w:szCs w:val="28"/>
          <w:lang w:val="en-US"/>
        </w:rPr>
        <w:t>Pr</w:t>
      </w:r>
      <w:proofErr w:type="spellEnd"/>
      <w:r w:rsidRPr="00376F65">
        <w:rPr>
          <w:sz w:val="28"/>
          <w:szCs w:val="28"/>
        </w:rPr>
        <w:t>ä</w:t>
      </w:r>
      <w:proofErr w:type="spellStart"/>
      <w:r w:rsidRPr="00376F65">
        <w:rPr>
          <w:sz w:val="28"/>
          <w:szCs w:val="28"/>
          <w:lang w:val="en-US"/>
        </w:rPr>
        <w:t>teritum</w:t>
      </w:r>
      <w:proofErr w:type="spellEnd"/>
      <w:r w:rsidRPr="00376F65">
        <w:rPr>
          <w:sz w:val="28"/>
          <w:szCs w:val="28"/>
        </w:rPr>
        <w:t xml:space="preserve"> (простая </w:t>
      </w:r>
      <w:proofErr w:type="spellStart"/>
      <w:r w:rsidRPr="00376F65">
        <w:rPr>
          <w:sz w:val="28"/>
          <w:szCs w:val="28"/>
        </w:rPr>
        <w:t>прош</w:t>
      </w:r>
      <w:proofErr w:type="spellEnd"/>
      <w:r w:rsidRPr="00376F65">
        <w:rPr>
          <w:sz w:val="28"/>
          <w:szCs w:val="28"/>
        </w:rPr>
        <w:t>. врем. форма), стр.293-294</w:t>
      </w:r>
    </w:p>
    <w:p w:rsidR="00735460" w:rsidRPr="00376F65" w:rsidRDefault="00735460" w:rsidP="00376F65">
      <w:pPr>
        <w:pStyle w:val="a7"/>
        <w:numPr>
          <w:ilvl w:val="0"/>
          <w:numId w:val="35"/>
        </w:numPr>
        <w:spacing w:line="360" w:lineRule="auto"/>
        <w:rPr>
          <w:sz w:val="28"/>
          <w:szCs w:val="28"/>
        </w:rPr>
      </w:pPr>
      <w:proofErr w:type="gramStart"/>
      <w:r w:rsidRPr="00376F65">
        <w:rPr>
          <w:sz w:val="28"/>
          <w:szCs w:val="28"/>
        </w:rPr>
        <w:t>Спряжение  модальных</w:t>
      </w:r>
      <w:proofErr w:type="gramEnd"/>
      <w:r w:rsidRPr="00376F65">
        <w:rPr>
          <w:sz w:val="28"/>
          <w:szCs w:val="28"/>
        </w:rPr>
        <w:t xml:space="preserve">  глаголов в  </w:t>
      </w:r>
      <w:r w:rsidRPr="00376F65">
        <w:rPr>
          <w:sz w:val="28"/>
          <w:szCs w:val="28"/>
          <w:lang w:val="en-US"/>
        </w:rPr>
        <w:t>Pr</w:t>
      </w:r>
      <w:r w:rsidRPr="00376F65">
        <w:rPr>
          <w:sz w:val="28"/>
          <w:szCs w:val="28"/>
        </w:rPr>
        <w:t>ä</w:t>
      </w:r>
      <w:r w:rsidRPr="00376F65">
        <w:rPr>
          <w:sz w:val="28"/>
          <w:szCs w:val="28"/>
          <w:lang w:val="en-US"/>
        </w:rPr>
        <w:t>sens</w:t>
      </w:r>
      <w:r w:rsidRPr="00376F65">
        <w:rPr>
          <w:sz w:val="28"/>
          <w:szCs w:val="28"/>
        </w:rPr>
        <w:t xml:space="preserve">  и  </w:t>
      </w:r>
      <w:r w:rsidRPr="00376F65">
        <w:rPr>
          <w:sz w:val="28"/>
          <w:szCs w:val="28"/>
          <w:lang w:val="en-US"/>
        </w:rPr>
        <w:t>Pr</w:t>
      </w:r>
      <w:r w:rsidRPr="00376F65">
        <w:rPr>
          <w:sz w:val="28"/>
          <w:szCs w:val="28"/>
        </w:rPr>
        <w:t>ä</w:t>
      </w:r>
      <w:r w:rsidRPr="00376F65">
        <w:rPr>
          <w:sz w:val="28"/>
          <w:szCs w:val="28"/>
          <w:lang w:val="en-US"/>
        </w:rPr>
        <w:t>teritum</w:t>
      </w:r>
      <w:r w:rsidRPr="00376F65">
        <w:rPr>
          <w:sz w:val="28"/>
          <w:szCs w:val="28"/>
        </w:rPr>
        <w:t xml:space="preserve"> ,стр.294</w:t>
      </w:r>
    </w:p>
    <w:p w:rsidR="00735460" w:rsidRPr="00376F65" w:rsidRDefault="00735460" w:rsidP="00376F65">
      <w:pPr>
        <w:pStyle w:val="a7"/>
        <w:numPr>
          <w:ilvl w:val="0"/>
          <w:numId w:val="35"/>
        </w:numPr>
        <w:spacing w:line="360" w:lineRule="auto"/>
        <w:rPr>
          <w:sz w:val="28"/>
          <w:szCs w:val="28"/>
        </w:rPr>
      </w:pPr>
      <w:proofErr w:type="gramStart"/>
      <w:r w:rsidRPr="00376F65">
        <w:rPr>
          <w:sz w:val="28"/>
          <w:szCs w:val="28"/>
        </w:rPr>
        <w:t>Предлоги  с</w:t>
      </w:r>
      <w:proofErr w:type="gramEnd"/>
      <w:r w:rsidRPr="00376F65">
        <w:rPr>
          <w:sz w:val="28"/>
          <w:szCs w:val="28"/>
        </w:rPr>
        <w:t xml:space="preserve"> </w:t>
      </w:r>
      <w:r w:rsidRPr="00376F65">
        <w:rPr>
          <w:sz w:val="28"/>
          <w:szCs w:val="28"/>
          <w:lang w:val="en-US"/>
        </w:rPr>
        <w:t>Genitiv</w:t>
      </w:r>
      <w:r w:rsidRPr="00376F65">
        <w:rPr>
          <w:sz w:val="28"/>
          <w:szCs w:val="28"/>
        </w:rPr>
        <w:t xml:space="preserve">,  </w:t>
      </w:r>
      <w:r w:rsidRPr="00376F65">
        <w:rPr>
          <w:sz w:val="28"/>
          <w:szCs w:val="28"/>
          <w:lang w:val="en-US"/>
        </w:rPr>
        <w:t>Dativ</w:t>
      </w:r>
      <w:r w:rsidRPr="00376F65">
        <w:rPr>
          <w:sz w:val="28"/>
          <w:szCs w:val="28"/>
        </w:rPr>
        <w:t xml:space="preserve">,  </w:t>
      </w:r>
      <w:r w:rsidRPr="00376F65">
        <w:rPr>
          <w:sz w:val="28"/>
          <w:szCs w:val="28"/>
          <w:lang w:val="en-US"/>
        </w:rPr>
        <w:t>Akkusativ</w:t>
      </w:r>
      <w:r w:rsidRPr="00376F65">
        <w:rPr>
          <w:sz w:val="28"/>
          <w:szCs w:val="28"/>
        </w:rPr>
        <w:t xml:space="preserve">  (параграф 6), стр.313-314.</w:t>
      </w:r>
    </w:p>
    <w:p w:rsidR="00735460" w:rsidRPr="00376F65" w:rsidRDefault="00735460" w:rsidP="00376F65">
      <w:pPr>
        <w:pStyle w:val="a7"/>
        <w:numPr>
          <w:ilvl w:val="0"/>
          <w:numId w:val="35"/>
        </w:numPr>
        <w:spacing w:line="360" w:lineRule="auto"/>
        <w:rPr>
          <w:sz w:val="28"/>
          <w:szCs w:val="28"/>
        </w:rPr>
      </w:pPr>
      <w:proofErr w:type="gramStart"/>
      <w:r w:rsidRPr="00376F65">
        <w:rPr>
          <w:sz w:val="28"/>
          <w:szCs w:val="28"/>
        </w:rPr>
        <w:t>Степени  сравнения</w:t>
      </w:r>
      <w:proofErr w:type="gramEnd"/>
      <w:r w:rsidRPr="00376F65">
        <w:rPr>
          <w:sz w:val="28"/>
          <w:szCs w:val="28"/>
        </w:rPr>
        <w:t xml:space="preserve">  прилагательных  и  наречий, стр.</w:t>
      </w:r>
      <w:r w:rsidR="000B1B3A">
        <w:rPr>
          <w:sz w:val="28"/>
          <w:szCs w:val="28"/>
        </w:rPr>
        <w:t xml:space="preserve"> </w:t>
      </w:r>
      <w:r w:rsidRPr="00376F65">
        <w:rPr>
          <w:sz w:val="28"/>
          <w:szCs w:val="28"/>
        </w:rPr>
        <w:t>317-318.</w:t>
      </w:r>
    </w:p>
    <w:p w:rsidR="00735460" w:rsidRPr="00376F65" w:rsidRDefault="00735460" w:rsidP="00376F65">
      <w:pPr>
        <w:pStyle w:val="a7"/>
        <w:numPr>
          <w:ilvl w:val="0"/>
          <w:numId w:val="35"/>
        </w:numPr>
        <w:spacing w:line="360" w:lineRule="auto"/>
        <w:jc w:val="both"/>
        <w:rPr>
          <w:sz w:val="28"/>
          <w:szCs w:val="28"/>
        </w:rPr>
      </w:pPr>
      <w:r w:rsidRPr="00376F65">
        <w:rPr>
          <w:sz w:val="28"/>
          <w:szCs w:val="28"/>
        </w:rPr>
        <w:t>Сложное прошедшее время (</w:t>
      </w:r>
      <w:proofErr w:type="spellStart"/>
      <w:r w:rsidRPr="00376F65">
        <w:rPr>
          <w:sz w:val="28"/>
          <w:szCs w:val="28"/>
          <w:lang w:val="en-US"/>
        </w:rPr>
        <w:t>Perfekt</w:t>
      </w:r>
      <w:proofErr w:type="spellEnd"/>
      <w:r w:rsidR="00376F65">
        <w:rPr>
          <w:sz w:val="28"/>
          <w:szCs w:val="28"/>
        </w:rPr>
        <w:t>), стр.295</w:t>
      </w:r>
    </w:p>
    <w:p w:rsidR="00735460" w:rsidRPr="00376F65" w:rsidRDefault="00735460" w:rsidP="00376F65">
      <w:pPr>
        <w:pStyle w:val="a7"/>
        <w:numPr>
          <w:ilvl w:val="0"/>
          <w:numId w:val="35"/>
        </w:numPr>
        <w:spacing w:line="360" w:lineRule="auto"/>
        <w:jc w:val="both"/>
        <w:rPr>
          <w:sz w:val="28"/>
          <w:szCs w:val="28"/>
        </w:rPr>
      </w:pPr>
      <w:r w:rsidRPr="00376F65">
        <w:rPr>
          <w:sz w:val="28"/>
          <w:szCs w:val="28"/>
        </w:rPr>
        <w:t>Сложная предпрошедшая временная форма (</w:t>
      </w:r>
      <w:proofErr w:type="spellStart"/>
      <w:r w:rsidRPr="00376F65">
        <w:rPr>
          <w:sz w:val="28"/>
          <w:szCs w:val="28"/>
          <w:lang w:val="en-US"/>
        </w:rPr>
        <w:t>Plusquamperfekt</w:t>
      </w:r>
      <w:proofErr w:type="spellEnd"/>
      <w:r w:rsidR="00376F65">
        <w:rPr>
          <w:sz w:val="28"/>
          <w:szCs w:val="28"/>
        </w:rPr>
        <w:t>),</w:t>
      </w:r>
      <w:r w:rsidR="000B1B3A">
        <w:rPr>
          <w:sz w:val="28"/>
          <w:szCs w:val="28"/>
        </w:rPr>
        <w:t xml:space="preserve"> </w:t>
      </w:r>
      <w:r w:rsidRPr="00376F65">
        <w:rPr>
          <w:sz w:val="28"/>
          <w:szCs w:val="28"/>
          <w:lang w:val="en-US"/>
        </w:rPr>
        <w:t>c</w:t>
      </w:r>
      <w:r w:rsidRPr="00376F65">
        <w:rPr>
          <w:sz w:val="28"/>
          <w:szCs w:val="28"/>
        </w:rPr>
        <w:t>тр.296</w:t>
      </w:r>
    </w:p>
    <w:p w:rsidR="00735460" w:rsidRDefault="00376F65" w:rsidP="00376F65">
      <w:pPr>
        <w:pStyle w:val="a7"/>
        <w:numPr>
          <w:ilvl w:val="0"/>
          <w:numId w:val="35"/>
        </w:numPr>
        <w:spacing w:line="360" w:lineRule="auto"/>
        <w:jc w:val="both"/>
        <w:rPr>
          <w:sz w:val="28"/>
          <w:szCs w:val="28"/>
        </w:rPr>
      </w:pPr>
      <w:r>
        <w:rPr>
          <w:sz w:val="28"/>
          <w:szCs w:val="28"/>
        </w:rPr>
        <w:t xml:space="preserve"> </w:t>
      </w:r>
      <w:r w:rsidR="00735460" w:rsidRPr="00376F65">
        <w:rPr>
          <w:sz w:val="28"/>
          <w:szCs w:val="28"/>
        </w:rPr>
        <w:t>Будущее время (</w:t>
      </w:r>
      <w:r w:rsidR="00735460" w:rsidRPr="00376F65">
        <w:rPr>
          <w:sz w:val="28"/>
          <w:szCs w:val="28"/>
          <w:lang w:val="en-US"/>
        </w:rPr>
        <w:t>Futurum</w:t>
      </w:r>
      <w:proofErr w:type="gramStart"/>
      <w:r>
        <w:rPr>
          <w:sz w:val="28"/>
          <w:szCs w:val="28"/>
        </w:rPr>
        <w:t>) ,</w:t>
      </w:r>
      <w:proofErr w:type="gramEnd"/>
      <w:r>
        <w:rPr>
          <w:sz w:val="28"/>
          <w:szCs w:val="28"/>
        </w:rPr>
        <w:t xml:space="preserve"> стр.296-297</w:t>
      </w:r>
    </w:p>
    <w:p w:rsidR="00376F65" w:rsidRDefault="00376F65" w:rsidP="00376F65">
      <w:pPr>
        <w:pStyle w:val="a7"/>
        <w:numPr>
          <w:ilvl w:val="0"/>
          <w:numId w:val="35"/>
        </w:numPr>
        <w:spacing w:line="360" w:lineRule="auto"/>
        <w:jc w:val="both"/>
        <w:rPr>
          <w:sz w:val="28"/>
          <w:szCs w:val="28"/>
        </w:rPr>
      </w:pPr>
      <w:r>
        <w:rPr>
          <w:sz w:val="28"/>
          <w:szCs w:val="28"/>
        </w:rPr>
        <w:t xml:space="preserve"> Инфинитивные группы, стр. 324</w:t>
      </w:r>
    </w:p>
    <w:p w:rsidR="00376F65" w:rsidRPr="00376F65" w:rsidRDefault="00376F65" w:rsidP="00376F65">
      <w:pPr>
        <w:pStyle w:val="a7"/>
        <w:numPr>
          <w:ilvl w:val="0"/>
          <w:numId w:val="35"/>
        </w:numPr>
        <w:spacing w:line="360" w:lineRule="auto"/>
        <w:jc w:val="both"/>
        <w:rPr>
          <w:sz w:val="28"/>
          <w:szCs w:val="28"/>
        </w:rPr>
      </w:pPr>
      <w:r>
        <w:rPr>
          <w:sz w:val="28"/>
          <w:szCs w:val="28"/>
        </w:rPr>
        <w:t xml:space="preserve"> Сложноподчиненные предложения, стр. 327</w:t>
      </w:r>
    </w:p>
    <w:p w:rsidR="00842E3A" w:rsidRPr="00735460" w:rsidRDefault="00842E3A" w:rsidP="00842E3A">
      <w:pPr>
        <w:spacing w:line="360" w:lineRule="auto"/>
        <w:jc w:val="both"/>
        <w:rPr>
          <w:sz w:val="28"/>
          <w:szCs w:val="28"/>
        </w:rPr>
      </w:pPr>
    </w:p>
    <w:p w:rsidR="00735460" w:rsidRPr="00735460" w:rsidRDefault="00735460" w:rsidP="00735460">
      <w:pPr>
        <w:pStyle w:val="a8"/>
        <w:tabs>
          <w:tab w:val="clear" w:pos="4677"/>
          <w:tab w:val="clear" w:pos="9355"/>
          <w:tab w:val="left" w:pos="6639"/>
        </w:tabs>
        <w:spacing w:line="360" w:lineRule="auto"/>
        <w:ind w:right="-201"/>
        <w:jc w:val="both"/>
        <w:rPr>
          <w:sz w:val="28"/>
          <w:szCs w:val="28"/>
        </w:rPr>
      </w:pPr>
      <w:r w:rsidRPr="00735460">
        <w:rPr>
          <w:sz w:val="28"/>
          <w:szCs w:val="28"/>
        </w:rPr>
        <w:t xml:space="preserve">  После проработки данного материала выполните </w:t>
      </w:r>
      <w:proofErr w:type="gramStart"/>
      <w:r w:rsidRPr="00735460">
        <w:rPr>
          <w:sz w:val="28"/>
          <w:szCs w:val="28"/>
        </w:rPr>
        <w:t>Ваш  вариант</w:t>
      </w:r>
      <w:proofErr w:type="gramEnd"/>
      <w:r w:rsidRPr="00735460">
        <w:rPr>
          <w:sz w:val="28"/>
          <w:szCs w:val="28"/>
        </w:rPr>
        <w:t xml:space="preserve"> контрольного задания.  Студенты, шифр (т.е. номер зачетных книжек) которых оканчивается </w:t>
      </w:r>
      <w:proofErr w:type="gramStart"/>
      <w:r w:rsidRPr="00735460">
        <w:rPr>
          <w:sz w:val="28"/>
          <w:szCs w:val="28"/>
        </w:rPr>
        <w:t>цифрами  1</w:t>
      </w:r>
      <w:proofErr w:type="gramEnd"/>
      <w:r w:rsidRPr="00735460">
        <w:rPr>
          <w:sz w:val="28"/>
          <w:szCs w:val="28"/>
        </w:rPr>
        <w:t>, 2, 3 , выполняют вариант № 1.</w:t>
      </w:r>
    </w:p>
    <w:p w:rsidR="00735460" w:rsidRPr="00735460" w:rsidRDefault="00735460" w:rsidP="00735460">
      <w:pPr>
        <w:pStyle w:val="a8"/>
        <w:numPr>
          <w:ilvl w:val="0"/>
          <w:numId w:val="33"/>
        </w:numPr>
        <w:tabs>
          <w:tab w:val="clear" w:pos="4677"/>
          <w:tab w:val="clear" w:pos="9355"/>
          <w:tab w:val="left" w:pos="6639"/>
        </w:tabs>
        <w:spacing w:line="360" w:lineRule="auto"/>
        <w:ind w:right="-201"/>
        <w:jc w:val="both"/>
        <w:rPr>
          <w:sz w:val="28"/>
          <w:szCs w:val="28"/>
        </w:rPr>
      </w:pPr>
      <w:r w:rsidRPr="00735460">
        <w:rPr>
          <w:sz w:val="28"/>
          <w:szCs w:val="28"/>
        </w:rPr>
        <w:t xml:space="preserve">4, 5, 6 выполняют вариант №2; - 7,8, 9, 0 выполняют вариант №3. </w:t>
      </w:r>
    </w:p>
    <w:p w:rsidR="00823742" w:rsidRPr="00735460" w:rsidRDefault="00823742" w:rsidP="00EA2B60">
      <w:pPr>
        <w:spacing w:line="360" w:lineRule="auto"/>
        <w:rPr>
          <w:b/>
          <w:sz w:val="28"/>
          <w:szCs w:val="28"/>
        </w:rPr>
      </w:pPr>
    </w:p>
    <w:p w:rsidR="0042703B" w:rsidRPr="00735460" w:rsidRDefault="0042703B" w:rsidP="00EA2B60">
      <w:pPr>
        <w:spacing w:line="360" w:lineRule="auto"/>
        <w:ind w:firstLine="709"/>
        <w:jc w:val="center"/>
        <w:rPr>
          <w:b/>
          <w:sz w:val="28"/>
          <w:szCs w:val="28"/>
        </w:rPr>
      </w:pPr>
      <w:r w:rsidRPr="00735460">
        <w:rPr>
          <w:b/>
          <w:sz w:val="28"/>
          <w:szCs w:val="28"/>
        </w:rPr>
        <w:t xml:space="preserve">Контрольная работа </w:t>
      </w:r>
    </w:p>
    <w:p w:rsidR="00E62596" w:rsidRPr="00735460" w:rsidRDefault="00E62596" w:rsidP="00823742">
      <w:pPr>
        <w:spacing w:line="360" w:lineRule="auto"/>
        <w:jc w:val="center"/>
        <w:rPr>
          <w:b/>
          <w:bCs/>
          <w:sz w:val="28"/>
          <w:szCs w:val="28"/>
          <w:u w:val="single"/>
        </w:rPr>
      </w:pPr>
      <w:proofErr w:type="gramStart"/>
      <w:r w:rsidRPr="00735460">
        <w:rPr>
          <w:b/>
          <w:bCs/>
          <w:sz w:val="28"/>
          <w:szCs w:val="28"/>
          <w:u w:val="single"/>
          <w:lang w:val="en-US"/>
        </w:rPr>
        <w:t>I</w:t>
      </w:r>
      <w:r w:rsidRPr="00735460">
        <w:rPr>
          <w:b/>
          <w:bCs/>
          <w:sz w:val="28"/>
          <w:szCs w:val="28"/>
          <w:u w:val="single"/>
        </w:rPr>
        <w:t xml:space="preserve">  ВАРИА</w:t>
      </w:r>
      <w:r w:rsidR="000B1B3A">
        <w:rPr>
          <w:b/>
          <w:bCs/>
          <w:sz w:val="28"/>
          <w:szCs w:val="28"/>
          <w:u w:val="single"/>
        </w:rPr>
        <w:t>НТ</w:t>
      </w:r>
      <w:proofErr w:type="gramEnd"/>
      <w:r w:rsidR="000B1B3A">
        <w:rPr>
          <w:b/>
          <w:bCs/>
          <w:sz w:val="28"/>
          <w:szCs w:val="28"/>
          <w:u w:val="single"/>
        </w:rPr>
        <w:t xml:space="preserve">  КОНТРОЛЬНОГО   ЗАДАНИЯ </w:t>
      </w:r>
    </w:p>
    <w:p w:rsidR="00E62596" w:rsidRPr="00735460" w:rsidRDefault="00E62596" w:rsidP="00142FC7">
      <w:pPr>
        <w:pStyle w:val="a8"/>
        <w:tabs>
          <w:tab w:val="clear" w:pos="4677"/>
          <w:tab w:val="clear" w:pos="9355"/>
          <w:tab w:val="left" w:pos="6639"/>
        </w:tabs>
        <w:adjustRightInd w:val="0"/>
        <w:snapToGrid w:val="0"/>
        <w:spacing w:after="240"/>
        <w:ind w:right="-201"/>
        <w:jc w:val="both"/>
        <w:rPr>
          <w:sz w:val="28"/>
          <w:szCs w:val="28"/>
        </w:rPr>
      </w:pPr>
    </w:p>
    <w:p w:rsidR="00E62596" w:rsidRPr="00735460" w:rsidRDefault="000B1B3A" w:rsidP="00142FC7">
      <w:pPr>
        <w:pStyle w:val="a8"/>
        <w:tabs>
          <w:tab w:val="clear" w:pos="4677"/>
          <w:tab w:val="clear" w:pos="9355"/>
          <w:tab w:val="left" w:pos="6639"/>
        </w:tabs>
        <w:adjustRightInd w:val="0"/>
        <w:snapToGrid w:val="0"/>
        <w:spacing w:after="240"/>
        <w:ind w:right="-201"/>
        <w:jc w:val="both"/>
        <w:rPr>
          <w:b/>
          <w:sz w:val="28"/>
          <w:szCs w:val="28"/>
          <w:lang w:val="de-DE"/>
        </w:rPr>
      </w:pPr>
      <w:r>
        <w:rPr>
          <w:b/>
          <w:sz w:val="28"/>
          <w:szCs w:val="28"/>
        </w:rPr>
        <w:t xml:space="preserve">     1</w:t>
      </w:r>
      <w:r w:rsidR="00E62596" w:rsidRPr="00735460">
        <w:rPr>
          <w:b/>
          <w:sz w:val="28"/>
          <w:szCs w:val="28"/>
        </w:rPr>
        <w:t xml:space="preserve">. Поставьте существительные, </w:t>
      </w:r>
      <w:proofErr w:type="gramStart"/>
      <w:r w:rsidR="00E62596" w:rsidRPr="00735460">
        <w:rPr>
          <w:b/>
          <w:sz w:val="28"/>
          <w:szCs w:val="28"/>
        </w:rPr>
        <w:t>стоящие  в</w:t>
      </w:r>
      <w:proofErr w:type="gramEnd"/>
      <w:r w:rsidR="00E62596" w:rsidRPr="00735460">
        <w:rPr>
          <w:b/>
          <w:sz w:val="28"/>
          <w:szCs w:val="28"/>
        </w:rPr>
        <w:t xml:space="preserve">  скобках,  в соответствующем падеже.  </w:t>
      </w:r>
      <w:proofErr w:type="gramStart"/>
      <w:r w:rsidR="00E62596" w:rsidRPr="00735460">
        <w:rPr>
          <w:b/>
          <w:sz w:val="28"/>
          <w:szCs w:val="28"/>
        </w:rPr>
        <w:t>Предложения</w:t>
      </w:r>
      <w:r w:rsidR="00E62596" w:rsidRPr="00735460">
        <w:rPr>
          <w:b/>
          <w:sz w:val="28"/>
          <w:szCs w:val="28"/>
          <w:lang w:val="de-DE"/>
        </w:rPr>
        <w:t xml:space="preserve">  </w:t>
      </w:r>
      <w:r w:rsidR="00E62596" w:rsidRPr="00735460">
        <w:rPr>
          <w:b/>
          <w:sz w:val="28"/>
          <w:szCs w:val="28"/>
        </w:rPr>
        <w:t>переведите</w:t>
      </w:r>
      <w:proofErr w:type="gramEnd"/>
      <w:r w:rsidR="00E62596" w:rsidRPr="00735460">
        <w:rPr>
          <w:b/>
          <w:sz w:val="28"/>
          <w:szCs w:val="28"/>
          <w:lang w:val="de-DE"/>
        </w:rPr>
        <w:t>.</w:t>
      </w:r>
    </w:p>
    <w:p w:rsidR="00E62596" w:rsidRPr="00735460" w:rsidRDefault="00E62596" w:rsidP="00142FC7">
      <w:pPr>
        <w:pStyle w:val="a8"/>
        <w:tabs>
          <w:tab w:val="clear" w:pos="4677"/>
          <w:tab w:val="clear" w:pos="9355"/>
          <w:tab w:val="left" w:pos="6639"/>
        </w:tabs>
        <w:adjustRightInd w:val="0"/>
        <w:snapToGrid w:val="0"/>
        <w:spacing w:after="240"/>
        <w:ind w:right="-201"/>
        <w:jc w:val="both"/>
        <w:rPr>
          <w:sz w:val="28"/>
          <w:szCs w:val="28"/>
        </w:rPr>
      </w:pPr>
      <w:r w:rsidRPr="00735460">
        <w:rPr>
          <w:sz w:val="28"/>
          <w:szCs w:val="28"/>
          <w:lang w:val="de-DE"/>
        </w:rPr>
        <w:t xml:space="preserve">   1)  Ich schreibe (der Freund, ein Brief). 2) Er gibt (der Dozent, das Heft). 3) Der Dozent erklärt (der Student, der Text). 4) Sie </w:t>
      </w:r>
      <w:proofErr w:type="gramStart"/>
      <w:r w:rsidRPr="00735460">
        <w:rPr>
          <w:sz w:val="28"/>
          <w:szCs w:val="28"/>
          <w:lang w:val="de-DE"/>
        </w:rPr>
        <w:t>übersetzen  (</w:t>
      </w:r>
      <w:proofErr w:type="gramEnd"/>
      <w:r w:rsidRPr="00735460">
        <w:rPr>
          <w:sz w:val="28"/>
          <w:szCs w:val="28"/>
          <w:lang w:val="de-DE"/>
        </w:rPr>
        <w:t xml:space="preserve">dieser Artikel) richtig.      </w:t>
      </w:r>
      <w:r w:rsidRPr="00735460">
        <w:rPr>
          <w:sz w:val="28"/>
          <w:szCs w:val="28"/>
        </w:rPr>
        <w:t xml:space="preserve">5) </w:t>
      </w:r>
      <w:r w:rsidRPr="00735460">
        <w:rPr>
          <w:sz w:val="28"/>
          <w:szCs w:val="28"/>
          <w:lang w:val="en-US"/>
        </w:rPr>
        <w:t>Ich</w:t>
      </w:r>
      <w:r w:rsidRPr="00735460">
        <w:rPr>
          <w:sz w:val="28"/>
          <w:szCs w:val="28"/>
        </w:rPr>
        <w:t xml:space="preserve"> </w:t>
      </w:r>
      <w:r w:rsidRPr="00735460">
        <w:rPr>
          <w:sz w:val="28"/>
          <w:szCs w:val="28"/>
          <w:lang w:val="en-US"/>
        </w:rPr>
        <w:t>gebe</w:t>
      </w:r>
      <w:r w:rsidRPr="00735460">
        <w:rPr>
          <w:sz w:val="28"/>
          <w:szCs w:val="28"/>
        </w:rPr>
        <w:t xml:space="preserve"> (</w:t>
      </w:r>
      <w:r w:rsidRPr="00735460">
        <w:rPr>
          <w:sz w:val="28"/>
          <w:szCs w:val="28"/>
          <w:lang w:val="en-US"/>
        </w:rPr>
        <w:t>jener</w:t>
      </w:r>
      <w:r w:rsidRPr="00735460">
        <w:rPr>
          <w:sz w:val="28"/>
          <w:szCs w:val="28"/>
        </w:rPr>
        <w:t xml:space="preserve"> </w:t>
      </w:r>
      <w:r w:rsidRPr="00735460">
        <w:rPr>
          <w:sz w:val="28"/>
          <w:szCs w:val="28"/>
          <w:lang w:val="en-US"/>
        </w:rPr>
        <w:t>Student</w:t>
      </w:r>
      <w:r w:rsidRPr="00735460">
        <w:rPr>
          <w:sz w:val="28"/>
          <w:szCs w:val="28"/>
        </w:rPr>
        <w:t xml:space="preserve">) </w:t>
      </w:r>
      <w:r w:rsidRPr="00735460">
        <w:rPr>
          <w:sz w:val="28"/>
          <w:szCs w:val="28"/>
          <w:lang w:val="en-US"/>
        </w:rPr>
        <w:t>mein</w:t>
      </w:r>
      <w:r w:rsidRPr="00735460">
        <w:rPr>
          <w:sz w:val="28"/>
          <w:szCs w:val="28"/>
        </w:rPr>
        <w:t xml:space="preserve"> </w:t>
      </w:r>
      <w:r w:rsidRPr="00735460">
        <w:rPr>
          <w:sz w:val="28"/>
          <w:szCs w:val="28"/>
          <w:lang w:val="en-US"/>
        </w:rPr>
        <w:t>Lehrbuch</w:t>
      </w:r>
      <w:r w:rsidRPr="00735460">
        <w:rPr>
          <w:sz w:val="28"/>
          <w:szCs w:val="28"/>
        </w:rPr>
        <w:t>.</w:t>
      </w:r>
    </w:p>
    <w:p w:rsidR="00E62596" w:rsidRPr="00735460" w:rsidRDefault="00E62596" w:rsidP="00142FC7">
      <w:pPr>
        <w:pStyle w:val="a8"/>
        <w:tabs>
          <w:tab w:val="clear" w:pos="4677"/>
          <w:tab w:val="clear" w:pos="9355"/>
          <w:tab w:val="left" w:pos="6639"/>
        </w:tabs>
        <w:adjustRightInd w:val="0"/>
        <w:snapToGrid w:val="0"/>
        <w:spacing w:after="240"/>
        <w:ind w:right="-201"/>
        <w:jc w:val="both"/>
        <w:rPr>
          <w:b/>
          <w:sz w:val="28"/>
          <w:szCs w:val="28"/>
          <w:lang w:val="de-DE"/>
        </w:rPr>
      </w:pPr>
      <w:r w:rsidRPr="00735460">
        <w:rPr>
          <w:sz w:val="28"/>
          <w:szCs w:val="28"/>
        </w:rPr>
        <w:t xml:space="preserve">     </w:t>
      </w:r>
      <w:r w:rsidR="000B1B3A">
        <w:rPr>
          <w:b/>
          <w:sz w:val="28"/>
          <w:szCs w:val="28"/>
        </w:rPr>
        <w:t>2</w:t>
      </w:r>
      <w:r w:rsidRPr="00735460">
        <w:rPr>
          <w:b/>
          <w:sz w:val="28"/>
          <w:szCs w:val="28"/>
        </w:rPr>
        <w:t xml:space="preserve">. Вставьте </w:t>
      </w:r>
      <w:proofErr w:type="gramStart"/>
      <w:r w:rsidRPr="00735460">
        <w:rPr>
          <w:b/>
          <w:sz w:val="28"/>
          <w:szCs w:val="28"/>
        </w:rPr>
        <w:t>соответствующее  притяжательное</w:t>
      </w:r>
      <w:proofErr w:type="gramEnd"/>
      <w:r w:rsidRPr="00735460">
        <w:rPr>
          <w:b/>
          <w:sz w:val="28"/>
          <w:szCs w:val="28"/>
        </w:rPr>
        <w:t xml:space="preserve"> местоимение.  Предложения</w:t>
      </w:r>
      <w:r w:rsidRPr="00735460">
        <w:rPr>
          <w:b/>
          <w:sz w:val="28"/>
          <w:szCs w:val="28"/>
          <w:lang w:val="de-DE"/>
        </w:rPr>
        <w:t xml:space="preserve"> </w:t>
      </w:r>
      <w:r w:rsidRPr="00735460">
        <w:rPr>
          <w:b/>
          <w:sz w:val="28"/>
          <w:szCs w:val="28"/>
        </w:rPr>
        <w:t>переведите</w:t>
      </w:r>
      <w:r w:rsidRPr="00735460">
        <w:rPr>
          <w:b/>
          <w:sz w:val="28"/>
          <w:szCs w:val="28"/>
          <w:lang w:val="de-DE"/>
        </w:rPr>
        <w:t>.</w:t>
      </w:r>
    </w:p>
    <w:p w:rsidR="00E62596" w:rsidRPr="00EA2B60" w:rsidRDefault="00E62596" w:rsidP="00142FC7">
      <w:pPr>
        <w:pStyle w:val="a8"/>
        <w:tabs>
          <w:tab w:val="clear" w:pos="4677"/>
          <w:tab w:val="clear" w:pos="9355"/>
          <w:tab w:val="left" w:pos="6639"/>
        </w:tabs>
        <w:adjustRightInd w:val="0"/>
        <w:snapToGrid w:val="0"/>
        <w:spacing w:after="240"/>
        <w:ind w:right="-201"/>
        <w:jc w:val="both"/>
        <w:rPr>
          <w:sz w:val="28"/>
          <w:szCs w:val="28"/>
          <w:lang w:val="de-DE"/>
        </w:rPr>
      </w:pPr>
      <w:r w:rsidRPr="00735460">
        <w:rPr>
          <w:sz w:val="28"/>
          <w:szCs w:val="28"/>
          <w:lang w:val="de-DE"/>
        </w:rPr>
        <w:t xml:space="preserve">     1) Ich habe </w:t>
      </w:r>
      <w:proofErr w:type="gramStart"/>
      <w:r w:rsidRPr="00735460">
        <w:rPr>
          <w:sz w:val="28"/>
          <w:szCs w:val="28"/>
          <w:lang w:val="de-DE"/>
        </w:rPr>
        <w:t>ein  Lehrbuch</w:t>
      </w:r>
      <w:proofErr w:type="gramEnd"/>
      <w:r w:rsidRPr="00735460">
        <w:rPr>
          <w:sz w:val="28"/>
          <w:szCs w:val="28"/>
          <w:lang w:val="de-DE"/>
        </w:rPr>
        <w:t xml:space="preserve">.  Das ist   … Lehrbuch.  2) Du gehst mit zwei   Jungen. Sind </w:t>
      </w:r>
      <w:proofErr w:type="gramStart"/>
      <w:r w:rsidRPr="00735460">
        <w:rPr>
          <w:sz w:val="28"/>
          <w:szCs w:val="28"/>
          <w:lang w:val="de-DE"/>
        </w:rPr>
        <w:t>das  …</w:t>
      </w:r>
      <w:proofErr w:type="gramEnd"/>
      <w:r w:rsidRPr="00735460">
        <w:rPr>
          <w:sz w:val="28"/>
          <w:szCs w:val="28"/>
          <w:lang w:val="de-DE"/>
        </w:rPr>
        <w:t xml:space="preserve"> Freunde? 3) Wir können dir das Buch nicht geben, es gehört …  Lehrer. 4) Zum N</w:t>
      </w:r>
      <w:bookmarkStart w:id="0" w:name="_GoBack"/>
      <w:bookmarkEnd w:id="0"/>
      <w:r w:rsidRPr="00735460">
        <w:rPr>
          <w:sz w:val="28"/>
          <w:szCs w:val="28"/>
          <w:lang w:val="de-DE"/>
        </w:rPr>
        <w:t xml:space="preserve">eujahr schmückt sie das Zimmer, das ist …  Zimmer. 5) Der   Lehrer liest eine Zeitung.  Das </w:t>
      </w:r>
      <w:proofErr w:type="gramStart"/>
      <w:r w:rsidRPr="00735460">
        <w:rPr>
          <w:sz w:val="28"/>
          <w:szCs w:val="28"/>
          <w:lang w:val="de-DE"/>
        </w:rPr>
        <w:t>ist  …</w:t>
      </w:r>
      <w:proofErr w:type="gramEnd"/>
      <w:r w:rsidRPr="00735460">
        <w:rPr>
          <w:sz w:val="28"/>
          <w:szCs w:val="28"/>
          <w:lang w:val="de-DE"/>
        </w:rPr>
        <w:t xml:space="preserve"> Zeitung.</w:t>
      </w:r>
    </w:p>
    <w:p w:rsidR="00E62596" w:rsidRPr="002C3ADC" w:rsidRDefault="00E62596" w:rsidP="00142FC7">
      <w:pPr>
        <w:adjustRightInd w:val="0"/>
        <w:snapToGrid w:val="0"/>
        <w:spacing w:after="240"/>
        <w:jc w:val="both"/>
        <w:rPr>
          <w:b/>
          <w:sz w:val="28"/>
          <w:szCs w:val="28"/>
        </w:rPr>
      </w:pPr>
      <w:r w:rsidRPr="00735460">
        <w:rPr>
          <w:b/>
          <w:sz w:val="28"/>
          <w:szCs w:val="28"/>
          <w:lang w:val="de-DE"/>
        </w:rPr>
        <w:t xml:space="preserve">       </w:t>
      </w:r>
      <w:proofErr w:type="gramStart"/>
      <w:r w:rsidR="00EE22A7">
        <w:rPr>
          <w:b/>
          <w:sz w:val="28"/>
          <w:szCs w:val="28"/>
        </w:rPr>
        <w:t>3</w:t>
      </w:r>
      <w:r w:rsidR="005C5049">
        <w:rPr>
          <w:b/>
          <w:sz w:val="28"/>
          <w:szCs w:val="28"/>
          <w:lang w:val="en-US"/>
        </w:rPr>
        <w:t xml:space="preserve"> </w:t>
      </w:r>
      <w:r w:rsidRPr="002C3ADC">
        <w:rPr>
          <w:b/>
          <w:sz w:val="28"/>
          <w:szCs w:val="28"/>
        </w:rPr>
        <w:t>.</w:t>
      </w:r>
      <w:r w:rsidRPr="00735460">
        <w:rPr>
          <w:b/>
          <w:sz w:val="28"/>
          <w:szCs w:val="28"/>
        </w:rPr>
        <w:t>Поставьте</w:t>
      </w:r>
      <w:proofErr w:type="gramEnd"/>
      <w:r w:rsidRPr="002C3ADC">
        <w:rPr>
          <w:b/>
          <w:sz w:val="28"/>
          <w:szCs w:val="28"/>
        </w:rPr>
        <w:t xml:space="preserve">  </w:t>
      </w:r>
      <w:r w:rsidRPr="00735460">
        <w:rPr>
          <w:b/>
          <w:sz w:val="28"/>
          <w:szCs w:val="28"/>
        </w:rPr>
        <w:t>сказуемые</w:t>
      </w:r>
      <w:r w:rsidRPr="002C3ADC">
        <w:rPr>
          <w:b/>
          <w:sz w:val="28"/>
          <w:szCs w:val="28"/>
        </w:rPr>
        <w:t xml:space="preserve">  </w:t>
      </w:r>
      <w:r w:rsidRPr="00735460">
        <w:rPr>
          <w:b/>
          <w:sz w:val="28"/>
          <w:szCs w:val="28"/>
        </w:rPr>
        <w:t>следующих</w:t>
      </w:r>
      <w:r w:rsidRPr="002C3ADC">
        <w:rPr>
          <w:b/>
          <w:sz w:val="28"/>
          <w:szCs w:val="28"/>
        </w:rPr>
        <w:t xml:space="preserve">  </w:t>
      </w:r>
      <w:r w:rsidRPr="00735460">
        <w:rPr>
          <w:b/>
          <w:sz w:val="28"/>
          <w:szCs w:val="28"/>
        </w:rPr>
        <w:t>предложений</w:t>
      </w:r>
      <w:r w:rsidRPr="002C3ADC">
        <w:rPr>
          <w:b/>
          <w:sz w:val="28"/>
          <w:szCs w:val="28"/>
        </w:rPr>
        <w:t xml:space="preserve">  </w:t>
      </w:r>
      <w:r w:rsidRPr="00735460">
        <w:rPr>
          <w:b/>
          <w:sz w:val="28"/>
          <w:szCs w:val="28"/>
        </w:rPr>
        <w:t>в</w:t>
      </w:r>
      <w:r w:rsidRPr="002C3ADC">
        <w:rPr>
          <w:b/>
          <w:sz w:val="28"/>
          <w:szCs w:val="28"/>
        </w:rPr>
        <w:t xml:space="preserve">  </w:t>
      </w:r>
      <w:r w:rsidRPr="00735460">
        <w:rPr>
          <w:b/>
          <w:sz w:val="28"/>
          <w:szCs w:val="28"/>
          <w:lang w:val="de-DE"/>
        </w:rPr>
        <w:t>Pr</w:t>
      </w:r>
      <w:r w:rsidRPr="002C3ADC">
        <w:rPr>
          <w:b/>
          <w:sz w:val="28"/>
          <w:szCs w:val="28"/>
        </w:rPr>
        <w:t>ä</w:t>
      </w:r>
      <w:r w:rsidRPr="00735460">
        <w:rPr>
          <w:b/>
          <w:sz w:val="28"/>
          <w:szCs w:val="28"/>
          <w:lang w:val="de-DE"/>
        </w:rPr>
        <w:t>teritum</w:t>
      </w:r>
      <w:r w:rsidRPr="002C3ADC">
        <w:rPr>
          <w:b/>
          <w:sz w:val="28"/>
          <w:szCs w:val="28"/>
        </w:rPr>
        <w:t>.</w:t>
      </w:r>
    </w:p>
    <w:p w:rsidR="00E62596" w:rsidRPr="00735460" w:rsidRDefault="00E62596" w:rsidP="00142FC7">
      <w:pPr>
        <w:adjustRightInd w:val="0"/>
        <w:snapToGrid w:val="0"/>
        <w:spacing w:after="240"/>
        <w:jc w:val="both"/>
        <w:rPr>
          <w:b/>
          <w:sz w:val="28"/>
          <w:szCs w:val="28"/>
          <w:lang w:val="de-DE"/>
        </w:rPr>
      </w:pPr>
      <w:proofErr w:type="gramStart"/>
      <w:r w:rsidRPr="00735460">
        <w:rPr>
          <w:b/>
          <w:sz w:val="28"/>
          <w:szCs w:val="28"/>
        </w:rPr>
        <w:t>Предложения</w:t>
      </w:r>
      <w:r w:rsidRPr="00735460">
        <w:rPr>
          <w:b/>
          <w:sz w:val="28"/>
          <w:szCs w:val="28"/>
          <w:lang w:val="de-DE"/>
        </w:rPr>
        <w:t xml:space="preserve">  </w:t>
      </w:r>
      <w:r w:rsidRPr="00735460">
        <w:rPr>
          <w:b/>
          <w:sz w:val="28"/>
          <w:szCs w:val="28"/>
        </w:rPr>
        <w:t>переведите</w:t>
      </w:r>
      <w:proofErr w:type="gramEnd"/>
      <w:r w:rsidRPr="00735460">
        <w:rPr>
          <w:b/>
          <w:sz w:val="28"/>
          <w:szCs w:val="28"/>
          <w:lang w:val="de-DE"/>
        </w:rPr>
        <w:t>.</w:t>
      </w:r>
    </w:p>
    <w:p w:rsidR="00E62596" w:rsidRPr="00EA2B60" w:rsidRDefault="00E62596" w:rsidP="00142FC7">
      <w:pPr>
        <w:adjustRightInd w:val="0"/>
        <w:snapToGrid w:val="0"/>
        <w:spacing w:after="240"/>
        <w:jc w:val="both"/>
        <w:rPr>
          <w:sz w:val="28"/>
          <w:szCs w:val="28"/>
          <w:lang w:val="de-DE"/>
        </w:rPr>
      </w:pPr>
      <w:r w:rsidRPr="00735460">
        <w:rPr>
          <w:sz w:val="28"/>
          <w:szCs w:val="28"/>
          <w:lang w:val="de-DE"/>
        </w:rPr>
        <w:t xml:space="preserve">     1. </w:t>
      </w:r>
      <w:proofErr w:type="gramStart"/>
      <w:r w:rsidRPr="00735460">
        <w:rPr>
          <w:sz w:val="28"/>
          <w:szCs w:val="28"/>
          <w:lang w:val="de-DE"/>
        </w:rPr>
        <w:t>Er  (</w:t>
      </w:r>
      <w:proofErr w:type="gramEnd"/>
      <w:r w:rsidRPr="00735460">
        <w:rPr>
          <w:sz w:val="28"/>
          <w:szCs w:val="28"/>
          <w:lang w:val="de-DE"/>
        </w:rPr>
        <w:t xml:space="preserve">arbeiten)  an  seiner  Dissertation  im  Laufe  von  4  Jahren.  2. </w:t>
      </w:r>
      <w:proofErr w:type="gramStart"/>
      <w:r w:rsidRPr="00735460">
        <w:rPr>
          <w:sz w:val="28"/>
          <w:szCs w:val="28"/>
          <w:lang w:val="de-DE"/>
        </w:rPr>
        <w:t>Gestern  (</w:t>
      </w:r>
      <w:proofErr w:type="gramEnd"/>
      <w:r w:rsidRPr="00735460">
        <w:rPr>
          <w:sz w:val="28"/>
          <w:szCs w:val="28"/>
          <w:lang w:val="de-DE"/>
        </w:rPr>
        <w:t xml:space="preserve">haben)  wir  vier Stunden  Deutsch.  3. </w:t>
      </w:r>
      <w:proofErr w:type="gramStart"/>
      <w:r w:rsidRPr="00735460">
        <w:rPr>
          <w:sz w:val="28"/>
          <w:szCs w:val="28"/>
          <w:lang w:val="de-DE"/>
        </w:rPr>
        <w:t>Ein  Computer</w:t>
      </w:r>
      <w:proofErr w:type="gramEnd"/>
      <w:r w:rsidRPr="00735460">
        <w:rPr>
          <w:sz w:val="28"/>
          <w:szCs w:val="28"/>
          <w:lang w:val="de-DE"/>
        </w:rPr>
        <w:t xml:space="preserve">  (müssen)  zuerst  programmiert  werden. 4. Wir (ankommen) </w:t>
      </w:r>
      <w:proofErr w:type="gramStart"/>
      <w:r w:rsidRPr="00735460">
        <w:rPr>
          <w:sz w:val="28"/>
          <w:szCs w:val="28"/>
          <w:lang w:val="de-DE"/>
        </w:rPr>
        <w:t>in  Köln</w:t>
      </w:r>
      <w:proofErr w:type="gramEnd"/>
      <w:r w:rsidRPr="00735460">
        <w:rPr>
          <w:sz w:val="28"/>
          <w:szCs w:val="28"/>
          <w:lang w:val="de-DE"/>
        </w:rPr>
        <w:t xml:space="preserve"> mit Verspätung. 5. </w:t>
      </w:r>
      <w:proofErr w:type="gramStart"/>
      <w:r w:rsidRPr="00735460">
        <w:rPr>
          <w:sz w:val="28"/>
          <w:szCs w:val="28"/>
          <w:lang w:val="de-DE"/>
        </w:rPr>
        <w:t>Ich  (</w:t>
      </w:r>
      <w:proofErr w:type="gramEnd"/>
      <w:r w:rsidRPr="00735460">
        <w:rPr>
          <w:sz w:val="28"/>
          <w:szCs w:val="28"/>
          <w:lang w:val="de-DE"/>
        </w:rPr>
        <w:t xml:space="preserve">beenden)  die  Mittelschule  im  vorigen  Jahr. </w:t>
      </w:r>
    </w:p>
    <w:p w:rsidR="00E62596" w:rsidRPr="00735460" w:rsidRDefault="00EE22A7" w:rsidP="00142FC7">
      <w:pPr>
        <w:adjustRightInd w:val="0"/>
        <w:snapToGrid w:val="0"/>
        <w:spacing w:after="240"/>
        <w:ind w:firstLine="340"/>
        <w:jc w:val="both"/>
        <w:rPr>
          <w:b/>
          <w:sz w:val="28"/>
          <w:szCs w:val="28"/>
          <w:lang w:val="de-DE"/>
        </w:rPr>
      </w:pPr>
      <w:r>
        <w:rPr>
          <w:b/>
          <w:sz w:val="28"/>
          <w:szCs w:val="28"/>
        </w:rPr>
        <w:t>4</w:t>
      </w:r>
      <w:r w:rsidR="00E62596" w:rsidRPr="00735460">
        <w:rPr>
          <w:b/>
          <w:sz w:val="28"/>
          <w:szCs w:val="28"/>
        </w:rPr>
        <w:t xml:space="preserve">. Поставьте глагол, стоящий в скобках, в </w:t>
      </w:r>
      <w:r w:rsidR="00E62596" w:rsidRPr="00735460">
        <w:rPr>
          <w:b/>
          <w:sz w:val="28"/>
          <w:szCs w:val="28"/>
          <w:lang w:val="en-US"/>
        </w:rPr>
        <w:t>Perfekt</w:t>
      </w:r>
      <w:r w:rsidR="00E62596" w:rsidRPr="00735460">
        <w:rPr>
          <w:b/>
          <w:sz w:val="28"/>
          <w:szCs w:val="28"/>
        </w:rPr>
        <w:t xml:space="preserve">, учитывая правило употребления вспомогательных глаголов </w:t>
      </w:r>
      <w:r w:rsidR="00E62596" w:rsidRPr="00735460">
        <w:rPr>
          <w:b/>
          <w:sz w:val="28"/>
          <w:szCs w:val="28"/>
          <w:lang w:val="en-US"/>
        </w:rPr>
        <w:t>haben</w:t>
      </w:r>
      <w:r w:rsidR="00E62596" w:rsidRPr="00735460">
        <w:rPr>
          <w:b/>
          <w:sz w:val="28"/>
          <w:szCs w:val="28"/>
        </w:rPr>
        <w:t xml:space="preserve"> и </w:t>
      </w:r>
      <w:r w:rsidR="00E62596" w:rsidRPr="00735460">
        <w:rPr>
          <w:b/>
          <w:sz w:val="28"/>
          <w:szCs w:val="28"/>
          <w:lang w:val="en-US"/>
        </w:rPr>
        <w:t>sein</w:t>
      </w:r>
      <w:r w:rsidR="00E62596" w:rsidRPr="00735460">
        <w:rPr>
          <w:b/>
          <w:sz w:val="28"/>
          <w:szCs w:val="28"/>
        </w:rPr>
        <w:t>. Сказуемое</w:t>
      </w:r>
      <w:r w:rsidR="00E62596" w:rsidRPr="00735460">
        <w:rPr>
          <w:b/>
          <w:sz w:val="28"/>
          <w:szCs w:val="28"/>
          <w:lang w:val="de-DE"/>
        </w:rPr>
        <w:t xml:space="preserve"> </w:t>
      </w:r>
      <w:r w:rsidR="00E62596" w:rsidRPr="00735460">
        <w:rPr>
          <w:b/>
          <w:sz w:val="28"/>
          <w:szCs w:val="28"/>
        </w:rPr>
        <w:t>подчеркните</w:t>
      </w:r>
      <w:r w:rsidR="00E62596" w:rsidRPr="00735460">
        <w:rPr>
          <w:b/>
          <w:sz w:val="28"/>
          <w:szCs w:val="28"/>
          <w:lang w:val="de-DE"/>
        </w:rPr>
        <w:t>.</w:t>
      </w:r>
    </w:p>
    <w:p w:rsidR="00EA2B60" w:rsidRPr="00735460" w:rsidRDefault="00E62596" w:rsidP="00142FC7">
      <w:pPr>
        <w:adjustRightInd w:val="0"/>
        <w:snapToGrid w:val="0"/>
        <w:spacing w:after="240"/>
        <w:jc w:val="both"/>
        <w:rPr>
          <w:sz w:val="28"/>
          <w:szCs w:val="28"/>
          <w:lang w:val="de-DE"/>
        </w:rPr>
      </w:pPr>
      <w:r w:rsidRPr="00735460">
        <w:rPr>
          <w:sz w:val="28"/>
          <w:szCs w:val="28"/>
          <w:lang w:val="de-DE"/>
        </w:rPr>
        <w:t xml:space="preserve">1. Seit 1872 (arbeiten) Shukowskiy als Mathematiklehrer und dann als Dozent an </w:t>
      </w:r>
      <w:proofErr w:type="gramStart"/>
      <w:r w:rsidRPr="00735460">
        <w:rPr>
          <w:sz w:val="28"/>
          <w:szCs w:val="28"/>
          <w:lang w:val="de-DE"/>
        </w:rPr>
        <w:t>der Moskauer</w:t>
      </w:r>
      <w:proofErr w:type="gramEnd"/>
      <w:r w:rsidRPr="00735460">
        <w:rPr>
          <w:sz w:val="28"/>
          <w:szCs w:val="28"/>
          <w:lang w:val="de-DE"/>
        </w:rPr>
        <w:t xml:space="preserve"> technischen Universität. 2. Als Ergebnis seiner Reise nach Deutschland (erscheinen) das Werk zum Thema der Luftfahrt.</w:t>
      </w:r>
    </w:p>
    <w:p w:rsidR="00E62596" w:rsidRPr="00735460" w:rsidRDefault="00EE22A7" w:rsidP="00142FC7">
      <w:pPr>
        <w:adjustRightInd w:val="0"/>
        <w:snapToGrid w:val="0"/>
        <w:spacing w:after="240"/>
        <w:ind w:left="-60"/>
        <w:jc w:val="both"/>
        <w:rPr>
          <w:b/>
          <w:sz w:val="28"/>
          <w:szCs w:val="28"/>
          <w:lang w:val="de-DE"/>
        </w:rPr>
      </w:pPr>
      <w:r>
        <w:rPr>
          <w:b/>
          <w:sz w:val="28"/>
          <w:szCs w:val="28"/>
          <w:lang w:val="de-DE"/>
        </w:rPr>
        <w:t xml:space="preserve">     5</w:t>
      </w:r>
      <w:r w:rsidR="00E62596" w:rsidRPr="00735460">
        <w:rPr>
          <w:b/>
          <w:sz w:val="28"/>
          <w:szCs w:val="28"/>
          <w:lang w:val="de-DE"/>
        </w:rPr>
        <w:t xml:space="preserve">. </w:t>
      </w:r>
      <w:proofErr w:type="gramStart"/>
      <w:r w:rsidR="00E62596" w:rsidRPr="00735460">
        <w:rPr>
          <w:b/>
          <w:sz w:val="28"/>
          <w:szCs w:val="28"/>
        </w:rPr>
        <w:t>Переведите</w:t>
      </w:r>
      <w:r w:rsidR="00E62596" w:rsidRPr="00735460">
        <w:rPr>
          <w:b/>
          <w:sz w:val="28"/>
          <w:szCs w:val="28"/>
          <w:lang w:val="de-DE"/>
        </w:rPr>
        <w:t xml:space="preserve">  </w:t>
      </w:r>
      <w:r w:rsidR="00E62596" w:rsidRPr="00735460">
        <w:rPr>
          <w:b/>
          <w:sz w:val="28"/>
          <w:szCs w:val="28"/>
        </w:rPr>
        <w:t>следующие</w:t>
      </w:r>
      <w:proofErr w:type="gramEnd"/>
      <w:r w:rsidR="00E62596" w:rsidRPr="00735460">
        <w:rPr>
          <w:b/>
          <w:sz w:val="28"/>
          <w:szCs w:val="28"/>
          <w:lang w:val="de-DE"/>
        </w:rPr>
        <w:t xml:space="preserve">  </w:t>
      </w:r>
      <w:r w:rsidR="00E62596" w:rsidRPr="00735460">
        <w:rPr>
          <w:b/>
          <w:sz w:val="28"/>
          <w:szCs w:val="28"/>
        </w:rPr>
        <w:t>предложения</w:t>
      </w:r>
      <w:r w:rsidR="00E62596" w:rsidRPr="00735460">
        <w:rPr>
          <w:b/>
          <w:sz w:val="28"/>
          <w:szCs w:val="28"/>
          <w:lang w:val="de-DE"/>
        </w:rPr>
        <w:t>:</w:t>
      </w:r>
    </w:p>
    <w:p w:rsidR="00E62596" w:rsidRPr="00735460" w:rsidRDefault="00E62596" w:rsidP="00142FC7">
      <w:pPr>
        <w:adjustRightInd w:val="0"/>
        <w:snapToGrid w:val="0"/>
        <w:spacing w:after="240"/>
        <w:jc w:val="both"/>
        <w:rPr>
          <w:sz w:val="28"/>
          <w:szCs w:val="28"/>
          <w:lang w:val="de-DE"/>
        </w:rPr>
      </w:pPr>
      <w:r w:rsidRPr="00735460">
        <w:rPr>
          <w:sz w:val="28"/>
          <w:szCs w:val="28"/>
          <w:lang w:val="de-DE"/>
        </w:rPr>
        <w:t xml:space="preserve">   a)  1. </w:t>
      </w:r>
      <w:proofErr w:type="gramStart"/>
      <w:r w:rsidRPr="00735460">
        <w:rPr>
          <w:sz w:val="28"/>
          <w:szCs w:val="28"/>
          <w:lang w:val="de-DE"/>
        </w:rPr>
        <w:t>An  unserer</w:t>
      </w:r>
      <w:proofErr w:type="gramEnd"/>
      <w:r w:rsidRPr="00735460">
        <w:rPr>
          <w:sz w:val="28"/>
          <w:szCs w:val="28"/>
          <w:lang w:val="de-DE"/>
        </w:rPr>
        <w:t xml:space="preserve"> Universität  lernt  man  Deutsch,  Englisch  und  Französisch</w:t>
      </w:r>
    </w:p>
    <w:p w:rsidR="00E62596" w:rsidRPr="00735460" w:rsidRDefault="00E62596" w:rsidP="00142FC7">
      <w:pPr>
        <w:adjustRightInd w:val="0"/>
        <w:snapToGrid w:val="0"/>
        <w:spacing w:after="240"/>
        <w:jc w:val="both"/>
        <w:rPr>
          <w:sz w:val="28"/>
          <w:szCs w:val="28"/>
          <w:lang w:val="de-DE"/>
        </w:rPr>
      </w:pPr>
      <w:r w:rsidRPr="00735460">
        <w:rPr>
          <w:sz w:val="28"/>
          <w:szCs w:val="28"/>
          <w:lang w:val="de-DE"/>
        </w:rPr>
        <w:t xml:space="preserve">2. </w:t>
      </w:r>
      <w:proofErr w:type="gramStart"/>
      <w:r w:rsidRPr="00735460">
        <w:rPr>
          <w:sz w:val="28"/>
          <w:szCs w:val="28"/>
          <w:lang w:val="de-DE"/>
        </w:rPr>
        <w:t>Man  fängt</w:t>
      </w:r>
      <w:proofErr w:type="gramEnd"/>
      <w:r w:rsidRPr="00735460">
        <w:rPr>
          <w:sz w:val="28"/>
          <w:szCs w:val="28"/>
          <w:lang w:val="de-DE"/>
        </w:rPr>
        <w:t xml:space="preserve">  die  Arbeit  um  8  Uhr  an.  3. </w:t>
      </w:r>
      <w:proofErr w:type="gramStart"/>
      <w:r w:rsidRPr="00735460">
        <w:rPr>
          <w:sz w:val="28"/>
          <w:szCs w:val="28"/>
          <w:lang w:val="de-DE"/>
        </w:rPr>
        <w:t>Man  soll</w:t>
      </w:r>
      <w:proofErr w:type="gramEnd"/>
      <w:r w:rsidRPr="00735460">
        <w:rPr>
          <w:sz w:val="28"/>
          <w:szCs w:val="28"/>
          <w:lang w:val="de-DE"/>
        </w:rPr>
        <w:t xml:space="preserve"> die Arbeitsproduktivität steigern. 4. Man kann sich ohne Unterbrechung der Berufstätigkeit ausbilden. 5. </w:t>
      </w:r>
      <w:proofErr w:type="gramStart"/>
      <w:r w:rsidRPr="00735460">
        <w:rPr>
          <w:sz w:val="28"/>
          <w:szCs w:val="28"/>
          <w:lang w:val="de-DE"/>
        </w:rPr>
        <w:t>Während  der</w:t>
      </w:r>
      <w:proofErr w:type="gramEnd"/>
      <w:r w:rsidRPr="00735460">
        <w:rPr>
          <w:sz w:val="28"/>
          <w:szCs w:val="28"/>
          <w:lang w:val="de-DE"/>
        </w:rPr>
        <w:t xml:space="preserve">  Stunde  darf  man  nicht sprechen.</w:t>
      </w:r>
    </w:p>
    <w:p w:rsidR="00EA2B60" w:rsidRPr="00612A51" w:rsidRDefault="00E62596" w:rsidP="00142FC7">
      <w:pPr>
        <w:adjustRightInd w:val="0"/>
        <w:snapToGrid w:val="0"/>
        <w:spacing w:after="240"/>
        <w:jc w:val="both"/>
        <w:rPr>
          <w:sz w:val="28"/>
          <w:szCs w:val="28"/>
        </w:rPr>
      </w:pPr>
      <w:r w:rsidRPr="00735460">
        <w:rPr>
          <w:sz w:val="28"/>
          <w:szCs w:val="28"/>
          <w:lang w:val="de-DE"/>
        </w:rPr>
        <w:t xml:space="preserve">   b)  1. </w:t>
      </w:r>
      <w:proofErr w:type="gramStart"/>
      <w:r w:rsidRPr="00735460">
        <w:rPr>
          <w:sz w:val="28"/>
          <w:szCs w:val="28"/>
          <w:lang w:val="de-DE"/>
        </w:rPr>
        <w:t>Es  ist</w:t>
      </w:r>
      <w:proofErr w:type="gramEnd"/>
      <w:r w:rsidRPr="00735460">
        <w:rPr>
          <w:sz w:val="28"/>
          <w:szCs w:val="28"/>
          <w:lang w:val="de-DE"/>
        </w:rPr>
        <w:t xml:space="preserve">  hell.  2. </w:t>
      </w:r>
      <w:proofErr w:type="gramStart"/>
      <w:r w:rsidRPr="00735460">
        <w:rPr>
          <w:sz w:val="28"/>
          <w:szCs w:val="28"/>
          <w:lang w:val="de-DE"/>
        </w:rPr>
        <w:t>Ich  arbeite</w:t>
      </w:r>
      <w:proofErr w:type="gramEnd"/>
      <w:r w:rsidRPr="00735460">
        <w:rPr>
          <w:sz w:val="28"/>
          <w:szCs w:val="28"/>
          <w:lang w:val="de-DE"/>
        </w:rPr>
        <w:t xml:space="preserve">  im Ch</w:t>
      </w:r>
      <w:r w:rsidR="00274AC3">
        <w:rPr>
          <w:sz w:val="28"/>
          <w:szCs w:val="28"/>
          <w:lang w:val="de-DE"/>
        </w:rPr>
        <w:t xml:space="preserve">emiekombinat. Es produziert </w:t>
      </w:r>
      <w:proofErr w:type="spellStart"/>
      <w:r w:rsidR="00274AC3">
        <w:rPr>
          <w:sz w:val="28"/>
          <w:szCs w:val="28"/>
          <w:lang w:val="de-DE"/>
        </w:rPr>
        <w:t>ver</w:t>
      </w:r>
      <w:proofErr w:type="spellEnd"/>
      <w:r w:rsidRPr="00735460">
        <w:rPr>
          <w:sz w:val="28"/>
          <w:szCs w:val="28"/>
          <w:lang w:val="de-DE"/>
        </w:rPr>
        <w:t xml:space="preserve"> </w:t>
      </w:r>
      <w:proofErr w:type="spellStart"/>
      <w:proofErr w:type="gramStart"/>
      <w:r w:rsidRPr="00735460">
        <w:rPr>
          <w:sz w:val="28"/>
          <w:szCs w:val="28"/>
          <w:lang w:val="de-DE"/>
        </w:rPr>
        <w:t>schiedene</w:t>
      </w:r>
      <w:proofErr w:type="spellEnd"/>
      <w:r w:rsidRPr="00735460">
        <w:rPr>
          <w:sz w:val="28"/>
          <w:szCs w:val="28"/>
          <w:lang w:val="de-DE"/>
        </w:rPr>
        <w:t xml:space="preserve">  chemische</w:t>
      </w:r>
      <w:proofErr w:type="gramEnd"/>
      <w:r w:rsidRPr="00735460">
        <w:rPr>
          <w:sz w:val="28"/>
          <w:szCs w:val="28"/>
          <w:lang w:val="de-DE"/>
        </w:rPr>
        <w:t xml:space="preserve">  Erzeugnisse.  3. </w:t>
      </w:r>
      <w:proofErr w:type="gramStart"/>
      <w:r w:rsidRPr="00735460">
        <w:rPr>
          <w:sz w:val="28"/>
          <w:szCs w:val="28"/>
          <w:lang w:val="de-DE"/>
        </w:rPr>
        <w:t>Es  ist</w:t>
      </w:r>
      <w:proofErr w:type="gramEnd"/>
      <w:r w:rsidRPr="00735460">
        <w:rPr>
          <w:sz w:val="28"/>
          <w:szCs w:val="28"/>
          <w:lang w:val="de-DE"/>
        </w:rPr>
        <w:t xml:space="preserve">  schon  spät.  </w:t>
      </w:r>
      <w:r w:rsidRPr="00AE7298">
        <w:rPr>
          <w:sz w:val="28"/>
          <w:szCs w:val="28"/>
        </w:rPr>
        <w:t xml:space="preserve">4. </w:t>
      </w:r>
      <w:proofErr w:type="gramStart"/>
      <w:r w:rsidRPr="00735460">
        <w:rPr>
          <w:sz w:val="28"/>
          <w:szCs w:val="28"/>
          <w:lang w:val="de-DE"/>
        </w:rPr>
        <w:t>An</w:t>
      </w:r>
      <w:r w:rsidRPr="00AE7298">
        <w:rPr>
          <w:sz w:val="28"/>
          <w:szCs w:val="28"/>
        </w:rPr>
        <w:t xml:space="preserve">  </w:t>
      </w:r>
      <w:r w:rsidRPr="00735460">
        <w:rPr>
          <w:sz w:val="28"/>
          <w:szCs w:val="28"/>
          <w:lang w:val="de-DE"/>
        </w:rPr>
        <w:t>unserer</w:t>
      </w:r>
      <w:proofErr w:type="gramEnd"/>
      <w:r w:rsidRPr="00AE7298">
        <w:rPr>
          <w:sz w:val="28"/>
          <w:szCs w:val="28"/>
        </w:rPr>
        <w:t xml:space="preserve">  </w:t>
      </w:r>
      <w:proofErr w:type="spellStart"/>
      <w:r w:rsidRPr="00735460">
        <w:rPr>
          <w:sz w:val="28"/>
          <w:szCs w:val="28"/>
          <w:lang w:val="de-DE"/>
        </w:rPr>
        <w:t>Universit</w:t>
      </w:r>
      <w:proofErr w:type="spellEnd"/>
      <w:r w:rsidRPr="00AE7298">
        <w:rPr>
          <w:sz w:val="28"/>
          <w:szCs w:val="28"/>
        </w:rPr>
        <w:t>ä</w:t>
      </w:r>
      <w:r w:rsidRPr="00735460">
        <w:rPr>
          <w:sz w:val="28"/>
          <w:szCs w:val="28"/>
          <w:lang w:val="de-DE"/>
        </w:rPr>
        <w:t>t</w:t>
      </w:r>
      <w:r w:rsidRPr="00AE7298">
        <w:rPr>
          <w:sz w:val="28"/>
          <w:szCs w:val="28"/>
        </w:rPr>
        <w:t xml:space="preserve">  </w:t>
      </w:r>
      <w:r w:rsidRPr="00735460">
        <w:rPr>
          <w:sz w:val="28"/>
          <w:szCs w:val="28"/>
          <w:lang w:val="de-DE"/>
        </w:rPr>
        <w:t>gibt</w:t>
      </w:r>
      <w:r w:rsidRPr="00AE7298">
        <w:rPr>
          <w:sz w:val="28"/>
          <w:szCs w:val="28"/>
        </w:rPr>
        <w:t xml:space="preserve">  </w:t>
      </w:r>
      <w:r w:rsidRPr="00735460">
        <w:rPr>
          <w:sz w:val="28"/>
          <w:szCs w:val="28"/>
          <w:lang w:val="de-DE"/>
        </w:rPr>
        <w:t>es</w:t>
      </w:r>
      <w:r w:rsidRPr="00AE7298">
        <w:rPr>
          <w:sz w:val="28"/>
          <w:szCs w:val="28"/>
        </w:rPr>
        <w:t xml:space="preserve">  </w:t>
      </w:r>
      <w:r w:rsidRPr="00735460">
        <w:rPr>
          <w:sz w:val="28"/>
          <w:szCs w:val="28"/>
          <w:lang w:val="de-DE"/>
        </w:rPr>
        <w:t>eine</w:t>
      </w:r>
      <w:r w:rsidRPr="00AE7298">
        <w:rPr>
          <w:sz w:val="28"/>
          <w:szCs w:val="28"/>
        </w:rPr>
        <w:t xml:space="preserve">  </w:t>
      </w:r>
      <w:proofErr w:type="spellStart"/>
      <w:r w:rsidRPr="00735460">
        <w:rPr>
          <w:sz w:val="28"/>
          <w:szCs w:val="28"/>
          <w:lang w:val="de-DE"/>
        </w:rPr>
        <w:t>gro</w:t>
      </w:r>
      <w:proofErr w:type="spellEnd"/>
      <w:r w:rsidR="00AE0348">
        <w:rPr>
          <w:sz w:val="28"/>
          <w:szCs w:val="28"/>
          <w:lang w:val="de-DE"/>
        </w:rPr>
        <w:t>β</w:t>
      </w:r>
      <w:r w:rsidRPr="00735460">
        <w:rPr>
          <w:sz w:val="28"/>
          <w:szCs w:val="28"/>
          <w:lang w:val="de-DE"/>
        </w:rPr>
        <w:t>e</w:t>
      </w:r>
      <w:r w:rsidRPr="00AE7298">
        <w:rPr>
          <w:sz w:val="28"/>
          <w:szCs w:val="28"/>
        </w:rPr>
        <w:t xml:space="preserve">  </w:t>
      </w:r>
      <w:r w:rsidRPr="00735460">
        <w:rPr>
          <w:sz w:val="28"/>
          <w:szCs w:val="28"/>
          <w:lang w:val="de-DE"/>
        </w:rPr>
        <w:t>Bibliothek</w:t>
      </w:r>
      <w:r w:rsidRPr="00AE7298">
        <w:rPr>
          <w:sz w:val="28"/>
          <w:szCs w:val="28"/>
        </w:rPr>
        <w:t xml:space="preserve">. </w:t>
      </w:r>
    </w:p>
    <w:p w:rsidR="00E62596" w:rsidRPr="00735460" w:rsidRDefault="00E62596" w:rsidP="00142FC7">
      <w:pPr>
        <w:adjustRightInd w:val="0"/>
        <w:snapToGrid w:val="0"/>
        <w:spacing w:after="240"/>
        <w:jc w:val="both"/>
        <w:rPr>
          <w:b/>
          <w:sz w:val="28"/>
          <w:szCs w:val="28"/>
        </w:rPr>
      </w:pPr>
      <w:r w:rsidRPr="00612A51">
        <w:rPr>
          <w:b/>
          <w:sz w:val="28"/>
          <w:szCs w:val="28"/>
        </w:rPr>
        <w:lastRenderedPageBreak/>
        <w:t xml:space="preserve">   </w:t>
      </w:r>
      <w:r w:rsidR="00EE22A7">
        <w:rPr>
          <w:b/>
          <w:sz w:val="28"/>
          <w:szCs w:val="28"/>
        </w:rPr>
        <w:t>6</w:t>
      </w:r>
      <w:r w:rsidRPr="00735460">
        <w:rPr>
          <w:b/>
          <w:sz w:val="28"/>
          <w:szCs w:val="28"/>
        </w:rPr>
        <w:t xml:space="preserve">. </w:t>
      </w:r>
      <w:proofErr w:type="gramStart"/>
      <w:r w:rsidRPr="00735460">
        <w:rPr>
          <w:b/>
          <w:sz w:val="28"/>
          <w:szCs w:val="28"/>
        </w:rPr>
        <w:t>Вместо  точек</w:t>
      </w:r>
      <w:proofErr w:type="gramEnd"/>
      <w:r w:rsidRPr="00735460">
        <w:rPr>
          <w:b/>
          <w:sz w:val="28"/>
          <w:szCs w:val="28"/>
        </w:rPr>
        <w:t xml:space="preserve">  вставьте  соответствующее прилагательное  или  наречие  в  сравнительной  и  превосходной степени.                                                                                               </w:t>
      </w:r>
    </w:p>
    <w:p w:rsidR="00E62596" w:rsidRPr="00EA2B60" w:rsidRDefault="00E62596" w:rsidP="00142FC7">
      <w:pPr>
        <w:pStyle w:val="a8"/>
        <w:tabs>
          <w:tab w:val="clear" w:pos="4677"/>
          <w:tab w:val="clear" w:pos="9355"/>
        </w:tabs>
        <w:adjustRightInd w:val="0"/>
        <w:snapToGrid w:val="0"/>
        <w:spacing w:after="240"/>
        <w:jc w:val="both"/>
        <w:rPr>
          <w:sz w:val="28"/>
          <w:szCs w:val="28"/>
          <w:lang w:val="de-DE"/>
        </w:rPr>
      </w:pPr>
      <w:r w:rsidRPr="00735460">
        <w:rPr>
          <w:sz w:val="28"/>
          <w:szCs w:val="28"/>
        </w:rPr>
        <w:t xml:space="preserve">    </w:t>
      </w:r>
      <w:r w:rsidRPr="00735460">
        <w:rPr>
          <w:sz w:val="28"/>
          <w:szCs w:val="28"/>
          <w:lang w:val="de-DE"/>
        </w:rPr>
        <w:t xml:space="preserve">1. </w:t>
      </w:r>
      <w:proofErr w:type="gramStart"/>
      <w:r w:rsidRPr="00735460">
        <w:rPr>
          <w:sz w:val="28"/>
          <w:szCs w:val="28"/>
          <w:lang w:val="de-DE"/>
        </w:rPr>
        <w:t>Im  April</w:t>
      </w:r>
      <w:proofErr w:type="gramEnd"/>
      <w:r w:rsidRPr="00735460">
        <w:rPr>
          <w:sz w:val="28"/>
          <w:szCs w:val="28"/>
          <w:lang w:val="de-DE"/>
        </w:rPr>
        <w:t xml:space="preserve">  sind  die  Tage  lang,  im  Mai  sind  sie  noch … , und  im  Juni  sind die  Tage … . 2. </w:t>
      </w:r>
      <w:proofErr w:type="gramStart"/>
      <w:r w:rsidRPr="00735460">
        <w:rPr>
          <w:sz w:val="28"/>
          <w:szCs w:val="28"/>
          <w:lang w:val="de-DE"/>
        </w:rPr>
        <w:t>Vorgestern  war</w:t>
      </w:r>
      <w:proofErr w:type="gramEnd"/>
      <w:r w:rsidRPr="00735460">
        <w:rPr>
          <w:sz w:val="28"/>
          <w:szCs w:val="28"/>
          <w:lang w:val="de-DE"/>
        </w:rPr>
        <w:t xml:space="preserve">  das  Wetter  gut,  gestern  war  das Wetter  …,  und heute  ist  das  Wetter  … . 3. </w:t>
      </w:r>
      <w:proofErr w:type="gramStart"/>
      <w:r w:rsidRPr="00735460">
        <w:rPr>
          <w:sz w:val="28"/>
          <w:szCs w:val="28"/>
          <w:lang w:val="de-DE"/>
        </w:rPr>
        <w:t>Dieses  Gebäude</w:t>
      </w:r>
      <w:proofErr w:type="gramEnd"/>
      <w:r w:rsidRPr="00735460">
        <w:rPr>
          <w:sz w:val="28"/>
          <w:szCs w:val="28"/>
          <w:lang w:val="de-DE"/>
        </w:rPr>
        <w:t xml:space="preserve">  ist  hoch,  das Neben-  gebäude  ist …, und das  Gebäude  der Stadtduma  ist  … . </w:t>
      </w:r>
    </w:p>
    <w:p w:rsidR="00274AC3" w:rsidRPr="009D7FB0" w:rsidRDefault="00E62596" w:rsidP="00142FC7">
      <w:pPr>
        <w:pStyle w:val="2"/>
        <w:snapToGrid w:val="0"/>
        <w:spacing w:after="240" w:line="240" w:lineRule="auto"/>
        <w:ind w:firstLine="340"/>
        <w:jc w:val="both"/>
        <w:rPr>
          <w:b/>
          <w:sz w:val="28"/>
          <w:szCs w:val="28"/>
        </w:rPr>
      </w:pPr>
      <w:r w:rsidRPr="00142FC7">
        <w:rPr>
          <w:b/>
          <w:sz w:val="28"/>
          <w:szCs w:val="28"/>
        </w:rPr>
        <w:t xml:space="preserve">  </w:t>
      </w:r>
      <w:r w:rsidR="00EE22A7">
        <w:rPr>
          <w:b/>
          <w:sz w:val="28"/>
          <w:szCs w:val="28"/>
        </w:rPr>
        <w:t>7</w:t>
      </w:r>
      <w:r w:rsidR="00274AC3">
        <w:rPr>
          <w:b/>
          <w:sz w:val="28"/>
          <w:szCs w:val="28"/>
        </w:rPr>
        <w:t>.</w:t>
      </w:r>
      <w:r w:rsidR="00274AC3" w:rsidRPr="009D7FB0">
        <w:rPr>
          <w:b/>
          <w:sz w:val="28"/>
          <w:szCs w:val="28"/>
        </w:rPr>
        <w:t xml:space="preserve"> Переведите следующие предложе</w:t>
      </w:r>
      <w:r w:rsidR="00142FC7">
        <w:rPr>
          <w:b/>
          <w:sz w:val="28"/>
          <w:szCs w:val="28"/>
        </w:rPr>
        <w:t xml:space="preserve">ния. Обозначьте цифрами порядок </w:t>
      </w:r>
      <w:r w:rsidR="00274AC3" w:rsidRPr="009D7FB0">
        <w:rPr>
          <w:b/>
          <w:sz w:val="28"/>
          <w:szCs w:val="28"/>
        </w:rPr>
        <w:t>перевода инфинитивных оборотов.</w:t>
      </w:r>
    </w:p>
    <w:p w:rsidR="00EA2B60" w:rsidRDefault="00274AC3" w:rsidP="00142FC7">
      <w:pPr>
        <w:snapToGrid w:val="0"/>
        <w:spacing w:after="240"/>
        <w:jc w:val="both"/>
        <w:rPr>
          <w:sz w:val="28"/>
          <w:szCs w:val="28"/>
          <w:lang w:val="de-DE"/>
        </w:rPr>
      </w:pPr>
      <w:r w:rsidRPr="009D7FB0">
        <w:rPr>
          <w:sz w:val="28"/>
          <w:szCs w:val="28"/>
          <w:lang w:val="de-DE"/>
        </w:rPr>
        <w:t>1. Um eine Erscheinung besser verstehen zu können, soll man sie mehrmals beobachten. 2. Man kann die Arbeitsproduktivität nicht steigern, ohne die Produktionsprozesse zu automatisieren. 3. Statt in der Bibliothek ein Lehrbuch in der Mathematik zu nehmen, nahm ich ein Lehrbuch in der Physik.</w:t>
      </w:r>
    </w:p>
    <w:p w:rsidR="00E6547A" w:rsidRPr="00E6547A" w:rsidRDefault="00EE22A7" w:rsidP="00142FC7">
      <w:pPr>
        <w:adjustRightInd w:val="0"/>
        <w:snapToGrid w:val="0"/>
        <w:spacing w:after="240"/>
        <w:ind w:firstLine="340"/>
        <w:jc w:val="both"/>
        <w:rPr>
          <w:b/>
          <w:sz w:val="28"/>
          <w:szCs w:val="28"/>
        </w:rPr>
      </w:pPr>
      <w:r>
        <w:rPr>
          <w:b/>
          <w:sz w:val="28"/>
          <w:szCs w:val="28"/>
        </w:rPr>
        <w:t>8</w:t>
      </w:r>
      <w:r w:rsidR="00E6547A" w:rsidRPr="00E6547A">
        <w:rPr>
          <w:b/>
          <w:sz w:val="28"/>
          <w:szCs w:val="28"/>
        </w:rPr>
        <w:t xml:space="preserve">. </w:t>
      </w:r>
      <w:r w:rsidR="00E6547A" w:rsidRPr="009D7FB0">
        <w:rPr>
          <w:b/>
          <w:sz w:val="28"/>
          <w:szCs w:val="28"/>
        </w:rPr>
        <w:t>Определите</w:t>
      </w:r>
      <w:r w:rsidR="00E6547A" w:rsidRPr="00E6547A">
        <w:rPr>
          <w:b/>
          <w:sz w:val="28"/>
          <w:szCs w:val="28"/>
        </w:rPr>
        <w:t xml:space="preserve"> </w:t>
      </w:r>
      <w:r w:rsidR="00E6547A" w:rsidRPr="009D7FB0">
        <w:rPr>
          <w:b/>
          <w:sz w:val="28"/>
          <w:szCs w:val="28"/>
        </w:rPr>
        <w:t>тип</w:t>
      </w:r>
      <w:r w:rsidR="00E6547A" w:rsidRPr="00E6547A">
        <w:rPr>
          <w:b/>
          <w:sz w:val="28"/>
          <w:szCs w:val="28"/>
        </w:rPr>
        <w:t xml:space="preserve"> </w:t>
      </w:r>
      <w:r w:rsidR="00E6547A" w:rsidRPr="009D7FB0">
        <w:rPr>
          <w:b/>
          <w:sz w:val="28"/>
          <w:szCs w:val="28"/>
        </w:rPr>
        <w:t>придаточных</w:t>
      </w:r>
      <w:r w:rsidR="00E6547A" w:rsidRPr="00E6547A">
        <w:rPr>
          <w:b/>
          <w:sz w:val="28"/>
          <w:szCs w:val="28"/>
        </w:rPr>
        <w:t xml:space="preserve"> </w:t>
      </w:r>
      <w:r w:rsidR="00E6547A" w:rsidRPr="009D7FB0">
        <w:rPr>
          <w:b/>
          <w:sz w:val="28"/>
          <w:szCs w:val="28"/>
        </w:rPr>
        <w:t>предложений</w:t>
      </w:r>
      <w:r w:rsidR="00E6547A" w:rsidRPr="00E6547A">
        <w:rPr>
          <w:b/>
          <w:sz w:val="28"/>
          <w:szCs w:val="28"/>
        </w:rPr>
        <w:t xml:space="preserve">. </w:t>
      </w:r>
      <w:r w:rsidR="00E6547A" w:rsidRPr="009D7FB0">
        <w:rPr>
          <w:b/>
          <w:sz w:val="28"/>
          <w:szCs w:val="28"/>
        </w:rPr>
        <w:t>Предложения</w:t>
      </w:r>
      <w:r w:rsidR="00E6547A" w:rsidRPr="00E6547A">
        <w:rPr>
          <w:b/>
          <w:sz w:val="28"/>
          <w:szCs w:val="28"/>
        </w:rPr>
        <w:t xml:space="preserve"> </w:t>
      </w:r>
      <w:r w:rsidR="00E6547A" w:rsidRPr="009D7FB0">
        <w:rPr>
          <w:b/>
          <w:sz w:val="28"/>
          <w:szCs w:val="28"/>
        </w:rPr>
        <w:t>переведите</w:t>
      </w:r>
      <w:r w:rsidR="00E6547A" w:rsidRPr="00E6547A">
        <w:rPr>
          <w:b/>
          <w:sz w:val="28"/>
          <w:szCs w:val="28"/>
        </w:rPr>
        <w:t>.</w:t>
      </w:r>
    </w:p>
    <w:p w:rsidR="00EA2B60" w:rsidRDefault="00E6547A" w:rsidP="00142FC7">
      <w:pPr>
        <w:adjustRightInd w:val="0"/>
        <w:snapToGrid w:val="0"/>
        <w:spacing w:after="240"/>
        <w:jc w:val="both"/>
        <w:rPr>
          <w:sz w:val="28"/>
          <w:szCs w:val="28"/>
          <w:lang w:val="de-DE"/>
        </w:rPr>
      </w:pPr>
      <w:r w:rsidRPr="009D7FB0">
        <w:rPr>
          <w:sz w:val="28"/>
          <w:szCs w:val="28"/>
          <w:lang w:val="de-DE"/>
        </w:rPr>
        <w:t>1. Ich wu</w:t>
      </w:r>
      <w:r w:rsidRPr="007C1D1F">
        <w:rPr>
          <w:sz w:val="28"/>
          <w:szCs w:val="28"/>
          <w:lang w:val="de-DE"/>
        </w:rPr>
        <w:t>ss</w:t>
      </w:r>
      <w:r w:rsidRPr="009D7FB0">
        <w:rPr>
          <w:sz w:val="28"/>
          <w:szCs w:val="28"/>
          <w:lang w:val="de-DE"/>
        </w:rPr>
        <w:t>te nicht, dass er in Deutschland war. 2. Das Thema, das ich für mein Referat ausgewählt habe, ist kompliziert. 3. Ich weiß nicht, ob es mir gelingt, die Prüfungen gut abzulegen.</w:t>
      </w:r>
    </w:p>
    <w:p w:rsidR="000F3A20" w:rsidRPr="009D7FB0" w:rsidRDefault="00EE22A7" w:rsidP="00142FC7">
      <w:pPr>
        <w:adjustRightInd w:val="0"/>
        <w:snapToGrid w:val="0"/>
        <w:spacing w:after="240"/>
        <w:ind w:firstLine="340"/>
        <w:jc w:val="both"/>
        <w:rPr>
          <w:b/>
          <w:sz w:val="28"/>
          <w:szCs w:val="28"/>
        </w:rPr>
      </w:pPr>
      <w:r>
        <w:rPr>
          <w:b/>
          <w:sz w:val="28"/>
          <w:szCs w:val="28"/>
        </w:rPr>
        <w:t>9</w:t>
      </w:r>
      <w:r w:rsidR="000F3A20" w:rsidRPr="009D7FB0">
        <w:rPr>
          <w:b/>
          <w:sz w:val="28"/>
          <w:szCs w:val="28"/>
        </w:rPr>
        <w:t>. Переведите следующие предложения. Обозначьте цифрами порядок перевода инфинитивных групп.</w:t>
      </w:r>
    </w:p>
    <w:p w:rsidR="00EA2B60" w:rsidRDefault="000F3A20" w:rsidP="00142FC7">
      <w:pPr>
        <w:adjustRightInd w:val="0"/>
        <w:snapToGrid w:val="0"/>
        <w:spacing w:after="240"/>
        <w:jc w:val="both"/>
        <w:rPr>
          <w:sz w:val="28"/>
          <w:szCs w:val="28"/>
          <w:lang w:val="de-DE"/>
        </w:rPr>
      </w:pPr>
      <w:r w:rsidRPr="009D7FB0">
        <w:rPr>
          <w:sz w:val="28"/>
          <w:szCs w:val="28"/>
          <w:lang w:val="de-DE"/>
        </w:rPr>
        <w:t>1. Die Elektrizität hilft uns, Metalle von außerordentlicher Reinheit zu gewinnen. 2. Es ist nicht leicht, schwierige Texte ohne Wörterbuch zu übersetzen.</w:t>
      </w:r>
    </w:p>
    <w:p w:rsidR="00DA20BD" w:rsidRPr="009D7FB0" w:rsidRDefault="00DA20BD" w:rsidP="00142FC7">
      <w:pPr>
        <w:adjustRightInd w:val="0"/>
        <w:snapToGrid w:val="0"/>
        <w:spacing w:after="240"/>
        <w:jc w:val="both"/>
        <w:rPr>
          <w:b/>
          <w:sz w:val="28"/>
          <w:szCs w:val="28"/>
        </w:rPr>
      </w:pPr>
      <w:r w:rsidRPr="00EA2B60">
        <w:rPr>
          <w:b/>
          <w:sz w:val="28"/>
          <w:szCs w:val="28"/>
          <w:lang w:val="de-DE"/>
        </w:rPr>
        <w:t xml:space="preserve">      </w:t>
      </w:r>
      <w:r w:rsidR="00EE22A7">
        <w:rPr>
          <w:b/>
          <w:sz w:val="28"/>
          <w:szCs w:val="28"/>
        </w:rPr>
        <w:t>10</w:t>
      </w:r>
      <w:r w:rsidRPr="009D7FB0">
        <w:rPr>
          <w:b/>
          <w:sz w:val="28"/>
          <w:szCs w:val="28"/>
        </w:rPr>
        <w:t>. Напишите эссе по каждой из трех тем (12 предложений). Выучите и расскажите эти темы.</w:t>
      </w:r>
    </w:p>
    <w:p w:rsidR="00DA20BD" w:rsidRPr="007C1D1F" w:rsidRDefault="00DA20BD" w:rsidP="00142FC7">
      <w:pPr>
        <w:adjustRightInd w:val="0"/>
        <w:snapToGrid w:val="0"/>
        <w:spacing w:after="240"/>
        <w:jc w:val="both"/>
        <w:rPr>
          <w:sz w:val="28"/>
          <w:szCs w:val="28"/>
          <w:lang w:val="de-DE"/>
        </w:rPr>
      </w:pPr>
      <w:r w:rsidRPr="007C1D1F">
        <w:rPr>
          <w:sz w:val="28"/>
          <w:szCs w:val="28"/>
          <w:lang w:val="de-DE"/>
        </w:rPr>
        <w:t>1. Mein Studium.</w:t>
      </w:r>
    </w:p>
    <w:p w:rsidR="00DA20BD" w:rsidRPr="007C1D1F" w:rsidRDefault="00DA20BD" w:rsidP="00142FC7">
      <w:pPr>
        <w:adjustRightInd w:val="0"/>
        <w:snapToGrid w:val="0"/>
        <w:spacing w:after="240"/>
        <w:jc w:val="both"/>
        <w:rPr>
          <w:sz w:val="28"/>
          <w:szCs w:val="28"/>
          <w:lang w:val="de-DE"/>
        </w:rPr>
      </w:pPr>
      <w:r w:rsidRPr="007C1D1F">
        <w:rPr>
          <w:sz w:val="28"/>
          <w:szCs w:val="28"/>
          <w:lang w:val="de-DE"/>
        </w:rPr>
        <w:t>2. Mein zukünftiger Beruf.</w:t>
      </w:r>
    </w:p>
    <w:p w:rsidR="00DA20BD" w:rsidRPr="007C1D1F" w:rsidRDefault="00DA20BD" w:rsidP="00142FC7">
      <w:pPr>
        <w:adjustRightInd w:val="0"/>
        <w:snapToGrid w:val="0"/>
        <w:spacing w:after="240"/>
        <w:jc w:val="both"/>
        <w:rPr>
          <w:sz w:val="28"/>
          <w:szCs w:val="28"/>
          <w:lang w:val="de-DE"/>
        </w:rPr>
      </w:pPr>
      <w:r w:rsidRPr="007C1D1F">
        <w:rPr>
          <w:sz w:val="28"/>
          <w:szCs w:val="28"/>
          <w:lang w:val="de-DE"/>
        </w:rPr>
        <w:t xml:space="preserve">3. Berühmte Wissenschaftler in </w:t>
      </w:r>
      <w:proofErr w:type="gramStart"/>
      <w:r w:rsidRPr="007C1D1F">
        <w:rPr>
          <w:sz w:val="28"/>
          <w:szCs w:val="28"/>
          <w:lang w:val="de-DE"/>
        </w:rPr>
        <w:t>meiner Fachgebiet</w:t>
      </w:r>
      <w:proofErr w:type="gramEnd"/>
      <w:r w:rsidRPr="007C1D1F">
        <w:rPr>
          <w:sz w:val="28"/>
          <w:szCs w:val="28"/>
          <w:lang w:val="de-DE"/>
        </w:rPr>
        <w:t>.</w:t>
      </w:r>
    </w:p>
    <w:p w:rsidR="00E62596" w:rsidRPr="00735460" w:rsidRDefault="00E62596" w:rsidP="00142FC7">
      <w:pPr>
        <w:adjustRightInd w:val="0"/>
        <w:snapToGrid w:val="0"/>
        <w:spacing w:after="240"/>
        <w:jc w:val="both"/>
        <w:rPr>
          <w:sz w:val="28"/>
          <w:szCs w:val="28"/>
          <w:lang w:val="de-DE"/>
        </w:rPr>
      </w:pPr>
    </w:p>
    <w:p w:rsidR="00E62596" w:rsidRDefault="00E62596" w:rsidP="00142FC7">
      <w:pPr>
        <w:adjustRightInd w:val="0"/>
        <w:snapToGrid w:val="0"/>
        <w:spacing w:after="240"/>
        <w:jc w:val="both"/>
        <w:rPr>
          <w:b/>
          <w:bCs/>
          <w:sz w:val="28"/>
          <w:szCs w:val="28"/>
          <w:u w:val="single"/>
          <w:lang w:val="de-DE"/>
        </w:rPr>
      </w:pPr>
      <w:r w:rsidRPr="00735460">
        <w:rPr>
          <w:sz w:val="28"/>
          <w:szCs w:val="28"/>
          <w:lang w:val="de-DE"/>
        </w:rPr>
        <w:t xml:space="preserve">     </w:t>
      </w:r>
      <w:r w:rsidRPr="00735460">
        <w:rPr>
          <w:b/>
          <w:bCs/>
          <w:sz w:val="28"/>
          <w:szCs w:val="28"/>
          <w:u w:val="single"/>
          <w:lang w:val="de-DE"/>
        </w:rPr>
        <w:t xml:space="preserve">II.  </w:t>
      </w:r>
      <w:proofErr w:type="gramStart"/>
      <w:r w:rsidRPr="00735460">
        <w:rPr>
          <w:b/>
          <w:bCs/>
          <w:sz w:val="28"/>
          <w:szCs w:val="28"/>
          <w:u w:val="single"/>
        </w:rPr>
        <w:t>ВАРИАНТ</w:t>
      </w:r>
      <w:r w:rsidRPr="00735460">
        <w:rPr>
          <w:b/>
          <w:bCs/>
          <w:sz w:val="28"/>
          <w:szCs w:val="28"/>
          <w:u w:val="single"/>
          <w:lang w:val="de-DE"/>
        </w:rPr>
        <w:t xml:space="preserve">  </w:t>
      </w:r>
      <w:r w:rsidRPr="00735460">
        <w:rPr>
          <w:b/>
          <w:bCs/>
          <w:sz w:val="28"/>
          <w:szCs w:val="28"/>
          <w:u w:val="single"/>
        </w:rPr>
        <w:t>КОНТРОЛЬНОГО</w:t>
      </w:r>
      <w:proofErr w:type="gramEnd"/>
      <w:r w:rsidRPr="00735460">
        <w:rPr>
          <w:b/>
          <w:bCs/>
          <w:sz w:val="28"/>
          <w:szCs w:val="28"/>
          <w:u w:val="single"/>
          <w:lang w:val="de-DE"/>
        </w:rPr>
        <w:t xml:space="preserve">  </w:t>
      </w:r>
      <w:r w:rsidRPr="00735460">
        <w:rPr>
          <w:b/>
          <w:bCs/>
          <w:sz w:val="28"/>
          <w:szCs w:val="28"/>
          <w:u w:val="single"/>
        </w:rPr>
        <w:t>ЗАДАНИЯ</w:t>
      </w:r>
      <w:r w:rsidR="00EE22A7">
        <w:rPr>
          <w:b/>
          <w:bCs/>
          <w:sz w:val="28"/>
          <w:szCs w:val="28"/>
          <w:u w:val="single"/>
          <w:lang w:val="de-DE"/>
        </w:rPr>
        <w:t xml:space="preserve"> </w:t>
      </w:r>
      <w:r w:rsidRPr="00735460">
        <w:rPr>
          <w:b/>
          <w:bCs/>
          <w:sz w:val="28"/>
          <w:szCs w:val="28"/>
          <w:u w:val="single"/>
          <w:lang w:val="de-DE"/>
        </w:rPr>
        <w:t>.</w:t>
      </w:r>
    </w:p>
    <w:p w:rsidR="00EA2B60" w:rsidRPr="00EA2B60" w:rsidRDefault="00EA2B60" w:rsidP="00142FC7">
      <w:pPr>
        <w:adjustRightInd w:val="0"/>
        <w:snapToGrid w:val="0"/>
        <w:spacing w:after="240"/>
        <w:jc w:val="both"/>
        <w:rPr>
          <w:b/>
          <w:bCs/>
          <w:sz w:val="28"/>
          <w:szCs w:val="28"/>
          <w:u w:val="single"/>
          <w:lang w:val="de-DE"/>
        </w:rPr>
      </w:pPr>
    </w:p>
    <w:p w:rsidR="00E62596" w:rsidRPr="003327AD" w:rsidRDefault="00E62596" w:rsidP="00142FC7">
      <w:pPr>
        <w:pStyle w:val="a8"/>
        <w:tabs>
          <w:tab w:val="clear" w:pos="4677"/>
          <w:tab w:val="clear" w:pos="9355"/>
        </w:tabs>
        <w:adjustRightInd w:val="0"/>
        <w:snapToGrid w:val="0"/>
        <w:spacing w:after="240"/>
        <w:ind w:right="-21"/>
        <w:jc w:val="both"/>
        <w:rPr>
          <w:b/>
          <w:sz w:val="28"/>
          <w:szCs w:val="28"/>
        </w:rPr>
      </w:pPr>
      <w:r w:rsidRPr="003327AD">
        <w:rPr>
          <w:b/>
          <w:sz w:val="28"/>
          <w:szCs w:val="28"/>
        </w:rPr>
        <w:t xml:space="preserve">    </w:t>
      </w:r>
      <w:r w:rsidR="003327AD">
        <w:rPr>
          <w:b/>
          <w:sz w:val="28"/>
          <w:szCs w:val="28"/>
        </w:rPr>
        <w:t>1</w:t>
      </w:r>
      <w:r w:rsidRPr="00735460">
        <w:rPr>
          <w:b/>
          <w:sz w:val="28"/>
          <w:szCs w:val="28"/>
        </w:rPr>
        <w:t xml:space="preserve">. Поставьте существительные, стоящие в </w:t>
      </w:r>
      <w:proofErr w:type="gramStart"/>
      <w:r w:rsidRPr="00735460">
        <w:rPr>
          <w:b/>
          <w:sz w:val="28"/>
          <w:szCs w:val="28"/>
        </w:rPr>
        <w:t>скобках,  в</w:t>
      </w:r>
      <w:proofErr w:type="gramEnd"/>
      <w:r w:rsidRPr="00735460">
        <w:rPr>
          <w:b/>
          <w:sz w:val="28"/>
          <w:szCs w:val="28"/>
        </w:rPr>
        <w:t xml:space="preserve">  соответствующем  падеже.  Предложения</w:t>
      </w:r>
      <w:r w:rsidRPr="003327AD">
        <w:rPr>
          <w:b/>
          <w:sz w:val="28"/>
          <w:szCs w:val="28"/>
        </w:rPr>
        <w:t xml:space="preserve"> </w:t>
      </w:r>
      <w:r w:rsidRPr="00735460">
        <w:rPr>
          <w:b/>
          <w:sz w:val="28"/>
          <w:szCs w:val="28"/>
        </w:rPr>
        <w:t>переведите</w:t>
      </w:r>
      <w:r w:rsidR="00EA2B60">
        <w:rPr>
          <w:b/>
          <w:sz w:val="28"/>
          <w:szCs w:val="28"/>
        </w:rPr>
        <w:t xml:space="preserve">. </w:t>
      </w:r>
      <w:r w:rsidRPr="003327AD">
        <w:rPr>
          <w:b/>
          <w:sz w:val="28"/>
          <w:szCs w:val="28"/>
        </w:rPr>
        <w:t xml:space="preserve">       </w:t>
      </w:r>
    </w:p>
    <w:p w:rsidR="00EA2B60" w:rsidRPr="00EA2B60" w:rsidRDefault="00E62596" w:rsidP="00142FC7">
      <w:pPr>
        <w:pStyle w:val="1"/>
        <w:adjustRightInd w:val="0"/>
        <w:snapToGrid w:val="0"/>
        <w:spacing w:after="240"/>
        <w:ind w:right="-21"/>
        <w:jc w:val="both"/>
        <w:rPr>
          <w:rFonts w:ascii="Times New Roman" w:hAnsi="Times New Roman" w:cs="Times New Roman"/>
          <w:b w:val="0"/>
          <w:sz w:val="28"/>
          <w:szCs w:val="28"/>
          <w:lang w:val="de-DE"/>
        </w:rPr>
      </w:pPr>
      <w:r w:rsidRPr="003327AD">
        <w:rPr>
          <w:rFonts w:ascii="Times New Roman" w:hAnsi="Times New Roman" w:cs="Times New Roman"/>
          <w:b w:val="0"/>
          <w:sz w:val="28"/>
          <w:szCs w:val="28"/>
        </w:rPr>
        <w:t xml:space="preserve">      1.  </w:t>
      </w:r>
      <w:proofErr w:type="gramStart"/>
      <w:r w:rsidRPr="00735460">
        <w:rPr>
          <w:rFonts w:ascii="Times New Roman" w:hAnsi="Times New Roman" w:cs="Times New Roman"/>
          <w:b w:val="0"/>
          <w:sz w:val="28"/>
          <w:szCs w:val="28"/>
          <w:lang w:val="de-DE"/>
        </w:rPr>
        <w:t>Der</w:t>
      </w:r>
      <w:r w:rsidRPr="003327AD">
        <w:rPr>
          <w:rFonts w:ascii="Times New Roman" w:hAnsi="Times New Roman" w:cs="Times New Roman"/>
          <w:b w:val="0"/>
          <w:sz w:val="28"/>
          <w:szCs w:val="28"/>
        </w:rPr>
        <w:t xml:space="preserve">  </w:t>
      </w:r>
      <w:r w:rsidRPr="00735460">
        <w:rPr>
          <w:rFonts w:ascii="Times New Roman" w:hAnsi="Times New Roman" w:cs="Times New Roman"/>
          <w:b w:val="0"/>
          <w:sz w:val="28"/>
          <w:szCs w:val="28"/>
          <w:lang w:val="de-DE"/>
        </w:rPr>
        <w:t>Lektor</w:t>
      </w:r>
      <w:proofErr w:type="gramEnd"/>
      <w:r w:rsidRPr="003327AD">
        <w:rPr>
          <w:rFonts w:ascii="Times New Roman" w:hAnsi="Times New Roman" w:cs="Times New Roman"/>
          <w:b w:val="0"/>
          <w:sz w:val="28"/>
          <w:szCs w:val="28"/>
        </w:rPr>
        <w:t xml:space="preserve">  </w:t>
      </w:r>
      <w:r w:rsidRPr="00735460">
        <w:rPr>
          <w:rFonts w:ascii="Times New Roman" w:hAnsi="Times New Roman" w:cs="Times New Roman"/>
          <w:b w:val="0"/>
          <w:sz w:val="28"/>
          <w:szCs w:val="28"/>
          <w:lang w:val="de-DE"/>
        </w:rPr>
        <w:t>verbessert</w:t>
      </w:r>
      <w:r w:rsidRPr="003327AD">
        <w:rPr>
          <w:rFonts w:ascii="Times New Roman" w:hAnsi="Times New Roman" w:cs="Times New Roman"/>
          <w:b w:val="0"/>
          <w:sz w:val="28"/>
          <w:szCs w:val="28"/>
        </w:rPr>
        <w:t xml:space="preserve">  (</w:t>
      </w:r>
      <w:r w:rsidRPr="00735460">
        <w:rPr>
          <w:rFonts w:ascii="Times New Roman" w:hAnsi="Times New Roman" w:cs="Times New Roman"/>
          <w:b w:val="0"/>
          <w:sz w:val="28"/>
          <w:szCs w:val="28"/>
          <w:lang w:val="de-DE"/>
        </w:rPr>
        <w:t>der</w:t>
      </w:r>
      <w:r w:rsidRPr="003327AD">
        <w:rPr>
          <w:rFonts w:ascii="Times New Roman" w:hAnsi="Times New Roman" w:cs="Times New Roman"/>
          <w:b w:val="0"/>
          <w:sz w:val="28"/>
          <w:szCs w:val="28"/>
        </w:rPr>
        <w:t xml:space="preserve">  </w:t>
      </w:r>
      <w:r w:rsidRPr="00735460">
        <w:rPr>
          <w:rFonts w:ascii="Times New Roman" w:hAnsi="Times New Roman" w:cs="Times New Roman"/>
          <w:b w:val="0"/>
          <w:sz w:val="28"/>
          <w:szCs w:val="28"/>
          <w:lang w:val="de-DE"/>
        </w:rPr>
        <w:t>Fehler</w:t>
      </w:r>
      <w:r w:rsidRPr="003327AD">
        <w:rPr>
          <w:rFonts w:ascii="Times New Roman" w:hAnsi="Times New Roman" w:cs="Times New Roman"/>
          <w:b w:val="0"/>
          <w:sz w:val="28"/>
          <w:szCs w:val="28"/>
        </w:rPr>
        <w:t xml:space="preserve">,  </w:t>
      </w:r>
      <w:r w:rsidRPr="00735460">
        <w:rPr>
          <w:rFonts w:ascii="Times New Roman" w:hAnsi="Times New Roman" w:cs="Times New Roman"/>
          <w:b w:val="0"/>
          <w:sz w:val="28"/>
          <w:szCs w:val="28"/>
          <w:lang w:val="de-DE"/>
        </w:rPr>
        <w:t>die</w:t>
      </w:r>
      <w:r w:rsidRPr="003327AD">
        <w:rPr>
          <w:rFonts w:ascii="Times New Roman" w:hAnsi="Times New Roman" w:cs="Times New Roman"/>
          <w:b w:val="0"/>
          <w:sz w:val="28"/>
          <w:szCs w:val="28"/>
        </w:rPr>
        <w:t xml:space="preserve">  </w:t>
      </w:r>
      <w:r w:rsidRPr="00735460">
        <w:rPr>
          <w:rFonts w:ascii="Times New Roman" w:hAnsi="Times New Roman" w:cs="Times New Roman"/>
          <w:b w:val="0"/>
          <w:sz w:val="28"/>
          <w:szCs w:val="28"/>
          <w:lang w:val="de-DE"/>
        </w:rPr>
        <w:t>Studentin</w:t>
      </w:r>
      <w:r w:rsidRPr="003327AD">
        <w:rPr>
          <w:rFonts w:ascii="Times New Roman" w:hAnsi="Times New Roman" w:cs="Times New Roman"/>
          <w:b w:val="0"/>
          <w:sz w:val="28"/>
          <w:szCs w:val="28"/>
        </w:rPr>
        <w:t xml:space="preserve"> ). 2.  </w:t>
      </w:r>
      <w:proofErr w:type="gramStart"/>
      <w:r w:rsidRPr="00735460">
        <w:rPr>
          <w:rFonts w:ascii="Times New Roman" w:hAnsi="Times New Roman" w:cs="Times New Roman"/>
          <w:b w:val="0"/>
          <w:sz w:val="28"/>
          <w:szCs w:val="28"/>
          <w:lang w:val="de-DE"/>
        </w:rPr>
        <w:t>Ich  helfe</w:t>
      </w:r>
      <w:proofErr w:type="gramEnd"/>
      <w:r w:rsidRPr="00735460">
        <w:rPr>
          <w:rFonts w:ascii="Times New Roman" w:hAnsi="Times New Roman" w:cs="Times New Roman"/>
          <w:b w:val="0"/>
          <w:sz w:val="28"/>
          <w:szCs w:val="28"/>
          <w:lang w:val="de-DE"/>
        </w:rPr>
        <w:t xml:space="preserve">  (mein  Bruder) bei   (die  Arbeit). 3. Der </w:t>
      </w:r>
      <w:proofErr w:type="gramStart"/>
      <w:r w:rsidRPr="00735460">
        <w:rPr>
          <w:rFonts w:ascii="Times New Roman" w:hAnsi="Times New Roman" w:cs="Times New Roman"/>
          <w:b w:val="0"/>
          <w:sz w:val="28"/>
          <w:szCs w:val="28"/>
          <w:lang w:val="de-DE"/>
        </w:rPr>
        <w:t>Dozent  fragt</w:t>
      </w:r>
      <w:proofErr w:type="gramEnd"/>
      <w:r w:rsidRPr="00735460">
        <w:rPr>
          <w:rFonts w:ascii="Times New Roman" w:hAnsi="Times New Roman" w:cs="Times New Roman"/>
          <w:b w:val="0"/>
          <w:sz w:val="28"/>
          <w:szCs w:val="28"/>
          <w:lang w:val="de-DE"/>
        </w:rPr>
        <w:t xml:space="preserve">  (ein  Hörer). 4. </w:t>
      </w:r>
      <w:proofErr w:type="gramStart"/>
      <w:r w:rsidRPr="00735460">
        <w:rPr>
          <w:rFonts w:ascii="Times New Roman" w:hAnsi="Times New Roman" w:cs="Times New Roman"/>
          <w:b w:val="0"/>
          <w:sz w:val="28"/>
          <w:szCs w:val="28"/>
          <w:lang w:val="de-DE"/>
        </w:rPr>
        <w:t>Zeigen  Sie</w:t>
      </w:r>
      <w:proofErr w:type="gramEnd"/>
      <w:r w:rsidRPr="00735460">
        <w:rPr>
          <w:rFonts w:ascii="Times New Roman" w:hAnsi="Times New Roman" w:cs="Times New Roman"/>
          <w:b w:val="0"/>
          <w:sz w:val="28"/>
          <w:szCs w:val="28"/>
          <w:lang w:val="de-DE"/>
        </w:rPr>
        <w:t xml:space="preserve">  (dieser  </w:t>
      </w:r>
      <w:r w:rsidRPr="00735460">
        <w:rPr>
          <w:rFonts w:ascii="Times New Roman" w:hAnsi="Times New Roman" w:cs="Times New Roman"/>
          <w:b w:val="0"/>
          <w:sz w:val="28"/>
          <w:szCs w:val="28"/>
          <w:lang w:val="de-DE"/>
        </w:rPr>
        <w:lastRenderedPageBreak/>
        <w:t xml:space="preserve">Bleistift,  </w:t>
      </w:r>
      <w:r w:rsidR="00AE0348">
        <w:rPr>
          <w:rFonts w:ascii="Times New Roman" w:hAnsi="Times New Roman" w:cs="Times New Roman"/>
          <w:b w:val="0"/>
          <w:sz w:val="28"/>
          <w:szCs w:val="28"/>
          <w:lang w:val="de-DE"/>
        </w:rPr>
        <w:t>der  Student). 5. Der Lektor di</w:t>
      </w:r>
      <w:r w:rsidRPr="00735460">
        <w:rPr>
          <w:rFonts w:ascii="Times New Roman" w:hAnsi="Times New Roman" w:cs="Times New Roman"/>
          <w:b w:val="0"/>
          <w:sz w:val="28"/>
          <w:szCs w:val="28"/>
          <w:lang w:val="de-DE"/>
        </w:rPr>
        <w:t>ktiert (</w:t>
      </w:r>
      <w:proofErr w:type="gramStart"/>
      <w:r w:rsidRPr="00735460">
        <w:rPr>
          <w:rFonts w:ascii="Times New Roman" w:hAnsi="Times New Roman" w:cs="Times New Roman"/>
          <w:b w:val="0"/>
          <w:sz w:val="28"/>
          <w:szCs w:val="28"/>
          <w:lang w:val="de-DE"/>
        </w:rPr>
        <w:t>ein  Satz</w:t>
      </w:r>
      <w:proofErr w:type="gramEnd"/>
      <w:r w:rsidRPr="00735460">
        <w:rPr>
          <w:rFonts w:ascii="Times New Roman" w:hAnsi="Times New Roman" w:cs="Times New Roman"/>
          <w:b w:val="0"/>
          <w:sz w:val="28"/>
          <w:szCs w:val="28"/>
          <w:lang w:val="de-DE"/>
        </w:rPr>
        <w:t>),  und  der  Student  schreibt (dieser Satz)  an der  Tafel.</w:t>
      </w:r>
    </w:p>
    <w:p w:rsidR="00E62596" w:rsidRPr="00735460" w:rsidRDefault="00E62596" w:rsidP="00142FC7">
      <w:pPr>
        <w:adjustRightInd w:val="0"/>
        <w:snapToGrid w:val="0"/>
        <w:spacing w:after="240"/>
        <w:ind w:right="-21"/>
        <w:jc w:val="both"/>
        <w:rPr>
          <w:b/>
          <w:sz w:val="28"/>
          <w:szCs w:val="28"/>
        </w:rPr>
      </w:pPr>
      <w:r w:rsidRPr="00735460">
        <w:rPr>
          <w:b/>
          <w:sz w:val="28"/>
          <w:szCs w:val="28"/>
          <w:lang w:val="de-DE"/>
        </w:rPr>
        <w:t xml:space="preserve">      </w:t>
      </w:r>
      <w:r w:rsidR="003327AD">
        <w:rPr>
          <w:b/>
          <w:sz w:val="28"/>
          <w:szCs w:val="28"/>
        </w:rPr>
        <w:t>2</w:t>
      </w:r>
      <w:r w:rsidRPr="00735460">
        <w:rPr>
          <w:b/>
          <w:sz w:val="28"/>
          <w:szCs w:val="28"/>
        </w:rPr>
        <w:t xml:space="preserve">. </w:t>
      </w:r>
      <w:proofErr w:type="gramStart"/>
      <w:r w:rsidRPr="00735460">
        <w:rPr>
          <w:b/>
          <w:sz w:val="28"/>
          <w:szCs w:val="28"/>
        </w:rPr>
        <w:t>Вставьте  соответствующее</w:t>
      </w:r>
      <w:proofErr w:type="gramEnd"/>
      <w:r w:rsidRPr="00735460">
        <w:rPr>
          <w:b/>
          <w:sz w:val="28"/>
          <w:szCs w:val="28"/>
        </w:rPr>
        <w:t xml:space="preserve">  притяжательное местоимение.</w:t>
      </w:r>
    </w:p>
    <w:p w:rsidR="00E62596" w:rsidRPr="00735460" w:rsidRDefault="00E62596" w:rsidP="00142FC7">
      <w:pPr>
        <w:adjustRightInd w:val="0"/>
        <w:snapToGrid w:val="0"/>
        <w:spacing w:after="240"/>
        <w:ind w:left="-60"/>
        <w:jc w:val="both"/>
        <w:rPr>
          <w:sz w:val="28"/>
          <w:szCs w:val="28"/>
          <w:lang w:val="de-DE"/>
        </w:rPr>
      </w:pPr>
      <w:r w:rsidRPr="00735460">
        <w:rPr>
          <w:sz w:val="28"/>
          <w:szCs w:val="28"/>
        </w:rPr>
        <w:t xml:space="preserve"> 1. </w:t>
      </w:r>
      <w:proofErr w:type="gramStart"/>
      <w:r w:rsidRPr="00735460">
        <w:rPr>
          <w:sz w:val="28"/>
          <w:szCs w:val="28"/>
          <w:lang w:val="en-US"/>
        </w:rPr>
        <w:t>Er</w:t>
      </w:r>
      <w:r w:rsidRPr="00735460">
        <w:rPr>
          <w:sz w:val="28"/>
          <w:szCs w:val="28"/>
        </w:rPr>
        <w:t xml:space="preserve">  </w:t>
      </w:r>
      <w:r w:rsidRPr="00735460">
        <w:rPr>
          <w:sz w:val="28"/>
          <w:szCs w:val="28"/>
          <w:lang w:val="en-US"/>
        </w:rPr>
        <w:t>hat</w:t>
      </w:r>
      <w:proofErr w:type="gramEnd"/>
      <w:r w:rsidRPr="00735460">
        <w:rPr>
          <w:sz w:val="28"/>
          <w:szCs w:val="28"/>
        </w:rPr>
        <w:t xml:space="preserve">  </w:t>
      </w:r>
      <w:r w:rsidRPr="00735460">
        <w:rPr>
          <w:sz w:val="28"/>
          <w:szCs w:val="28"/>
          <w:lang w:val="en-US"/>
        </w:rPr>
        <w:t>einen</w:t>
      </w:r>
      <w:r w:rsidRPr="00735460">
        <w:rPr>
          <w:sz w:val="28"/>
          <w:szCs w:val="28"/>
        </w:rPr>
        <w:t xml:space="preserve">  </w:t>
      </w:r>
      <w:r w:rsidRPr="00735460">
        <w:rPr>
          <w:sz w:val="28"/>
          <w:szCs w:val="28"/>
          <w:lang w:val="en-US"/>
        </w:rPr>
        <w:t>Freund</w:t>
      </w:r>
      <w:r w:rsidRPr="00735460">
        <w:rPr>
          <w:sz w:val="28"/>
          <w:szCs w:val="28"/>
        </w:rPr>
        <w:t xml:space="preserve">. </w:t>
      </w:r>
      <w:proofErr w:type="gramStart"/>
      <w:r w:rsidRPr="00735460">
        <w:rPr>
          <w:sz w:val="28"/>
          <w:szCs w:val="28"/>
          <w:lang w:val="de-DE"/>
        </w:rPr>
        <w:t>Das  ist</w:t>
      </w:r>
      <w:proofErr w:type="gramEnd"/>
      <w:r w:rsidRPr="00735460">
        <w:rPr>
          <w:sz w:val="28"/>
          <w:szCs w:val="28"/>
          <w:lang w:val="de-DE"/>
        </w:rPr>
        <w:t xml:space="preserve">  … Freund.  2. </w:t>
      </w:r>
      <w:proofErr w:type="gramStart"/>
      <w:r w:rsidRPr="00735460">
        <w:rPr>
          <w:sz w:val="28"/>
          <w:szCs w:val="28"/>
          <w:lang w:val="de-DE"/>
        </w:rPr>
        <w:t>Herr  und</w:t>
      </w:r>
      <w:proofErr w:type="gramEnd"/>
      <w:r w:rsidRPr="00735460">
        <w:rPr>
          <w:sz w:val="28"/>
          <w:szCs w:val="28"/>
          <w:lang w:val="de-DE"/>
        </w:rPr>
        <w:t xml:space="preserve">  Frau  Braun  haben  ein</w:t>
      </w:r>
    </w:p>
    <w:p w:rsidR="00EA2B60" w:rsidRPr="00735460" w:rsidRDefault="00E62596" w:rsidP="00142FC7">
      <w:pPr>
        <w:adjustRightInd w:val="0"/>
        <w:snapToGrid w:val="0"/>
        <w:spacing w:after="240"/>
        <w:jc w:val="both"/>
        <w:rPr>
          <w:sz w:val="28"/>
          <w:szCs w:val="28"/>
          <w:lang w:val="de-DE"/>
        </w:rPr>
      </w:pPr>
      <w:r w:rsidRPr="00735460">
        <w:rPr>
          <w:sz w:val="28"/>
          <w:szCs w:val="28"/>
          <w:lang w:val="de-DE"/>
        </w:rPr>
        <w:t xml:space="preserve">Haus.  </w:t>
      </w:r>
      <w:proofErr w:type="gramStart"/>
      <w:r w:rsidRPr="00735460">
        <w:rPr>
          <w:sz w:val="28"/>
          <w:szCs w:val="28"/>
          <w:lang w:val="de-DE"/>
        </w:rPr>
        <w:t>Das  ist</w:t>
      </w:r>
      <w:proofErr w:type="gramEnd"/>
      <w:r w:rsidRPr="00735460">
        <w:rPr>
          <w:sz w:val="28"/>
          <w:szCs w:val="28"/>
          <w:lang w:val="de-DE"/>
        </w:rPr>
        <w:t xml:space="preserve"> … Haus. 3. </w:t>
      </w:r>
      <w:proofErr w:type="gramStart"/>
      <w:r w:rsidRPr="00735460">
        <w:rPr>
          <w:sz w:val="28"/>
          <w:szCs w:val="28"/>
          <w:lang w:val="de-DE"/>
        </w:rPr>
        <w:t>Du  hast</w:t>
      </w:r>
      <w:proofErr w:type="gramEnd"/>
      <w:r w:rsidRPr="00735460">
        <w:rPr>
          <w:sz w:val="28"/>
          <w:szCs w:val="28"/>
          <w:lang w:val="de-DE"/>
        </w:rPr>
        <w:t xml:space="preserve">  viele  Bücher.  </w:t>
      </w:r>
      <w:proofErr w:type="gramStart"/>
      <w:r w:rsidRPr="00735460">
        <w:rPr>
          <w:sz w:val="28"/>
          <w:szCs w:val="28"/>
          <w:lang w:val="de-DE"/>
        </w:rPr>
        <w:t>Das  sind</w:t>
      </w:r>
      <w:proofErr w:type="gramEnd"/>
      <w:r w:rsidRPr="00735460">
        <w:rPr>
          <w:sz w:val="28"/>
          <w:szCs w:val="28"/>
          <w:lang w:val="de-DE"/>
        </w:rPr>
        <w:t xml:space="preserve"> …Bücher.  4. </w:t>
      </w:r>
      <w:proofErr w:type="gramStart"/>
      <w:r w:rsidRPr="00735460">
        <w:rPr>
          <w:sz w:val="28"/>
          <w:szCs w:val="28"/>
          <w:lang w:val="de-DE"/>
        </w:rPr>
        <w:t>Ich  wohne</w:t>
      </w:r>
      <w:proofErr w:type="gramEnd"/>
      <w:r w:rsidRPr="00735460">
        <w:rPr>
          <w:sz w:val="28"/>
          <w:szCs w:val="28"/>
          <w:lang w:val="de-DE"/>
        </w:rPr>
        <w:t xml:space="preserve">  oben.  … </w:t>
      </w:r>
      <w:proofErr w:type="gramStart"/>
      <w:r w:rsidRPr="00735460">
        <w:rPr>
          <w:sz w:val="28"/>
          <w:szCs w:val="28"/>
          <w:lang w:val="de-DE"/>
        </w:rPr>
        <w:t>Zimmer  ist</w:t>
      </w:r>
      <w:proofErr w:type="gramEnd"/>
      <w:r w:rsidRPr="00735460">
        <w:rPr>
          <w:sz w:val="28"/>
          <w:szCs w:val="28"/>
          <w:lang w:val="de-DE"/>
        </w:rPr>
        <w:t xml:space="preserve">  klein,  aber  gemütlich. 5. </w:t>
      </w:r>
      <w:proofErr w:type="gramStart"/>
      <w:r w:rsidRPr="00735460">
        <w:rPr>
          <w:sz w:val="28"/>
          <w:szCs w:val="28"/>
          <w:lang w:val="de-DE"/>
        </w:rPr>
        <w:t>Wir  haben</w:t>
      </w:r>
      <w:proofErr w:type="gramEnd"/>
      <w:r w:rsidRPr="00735460">
        <w:rPr>
          <w:sz w:val="28"/>
          <w:szCs w:val="28"/>
          <w:lang w:val="de-DE"/>
        </w:rPr>
        <w:t xml:space="preserve">  einige  Lehrbücher.  </w:t>
      </w:r>
      <w:proofErr w:type="gramStart"/>
      <w:r w:rsidRPr="00735460">
        <w:rPr>
          <w:sz w:val="28"/>
          <w:szCs w:val="28"/>
          <w:lang w:val="de-DE"/>
        </w:rPr>
        <w:t>Das  sind</w:t>
      </w:r>
      <w:proofErr w:type="gramEnd"/>
      <w:r w:rsidRPr="00735460">
        <w:rPr>
          <w:sz w:val="28"/>
          <w:szCs w:val="28"/>
          <w:lang w:val="de-DE"/>
        </w:rPr>
        <w:t xml:space="preserve"> … Lehrbücher.</w:t>
      </w:r>
    </w:p>
    <w:p w:rsidR="00E62596" w:rsidRPr="00735460" w:rsidRDefault="003327AD" w:rsidP="00142FC7">
      <w:pPr>
        <w:adjustRightInd w:val="0"/>
        <w:snapToGrid w:val="0"/>
        <w:spacing w:after="240"/>
        <w:jc w:val="both"/>
        <w:rPr>
          <w:b/>
          <w:sz w:val="28"/>
          <w:szCs w:val="28"/>
          <w:lang w:val="de-DE"/>
        </w:rPr>
      </w:pPr>
      <w:r w:rsidRPr="00EA2B60">
        <w:rPr>
          <w:b/>
          <w:sz w:val="28"/>
          <w:szCs w:val="28"/>
        </w:rPr>
        <w:t xml:space="preserve">  3</w:t>
      </w:r>
      <w:r w:rsidR="00E62596" w:rsidRPr="00EA2B60">
        <w:rPr>
          <w:b/>
          <w:sz w:val="28"/>
          <w:szCs w:val="28"/>
        </w:rPr>
        <w:t xml:space="preserve">.  </w:t>
      </w:r>
      <w:proofErr w:type="gramStart"/>
      <w:r w:rsidR="00E62596" w:rsidRPr="00735460">
        <w:rPr>
          <w:b/>
          <w:sz w:val="28"/>
          <w:szCs w:val="28"/>
        </w:rPr>
        <w:t>Поставьте</w:t>
      </w:r>
      <w:r w:rsidR="00E62596" w:rsidRPr="00EA2B60">
        <w:rPr>
          <w:b/>
          <w:sz w:val="28"/>
          <w:szCs w:val="28"/>
        </w:rPr>
        <w:t xml:space="preserve">  </w:t>
      </w:r>
      <w:r w:rsidR="00E62596" w:rsidRPr="00735460">
        <w:rPr>
          <w:b/>
          <w:sz w:val="28"/>
          <w:szCs w:val="28"/>
        </w:rPr>
        <w:t>сказуемые</w:t>
      </w:r>
      <w:proofErr w:type="gramEnd"/>
      <w:r w:rsidR="00E62596" w:rsidRPr="00EA2B60">
        <w:rPr>
          <w:b/>
          <w:sz w:val="28"/>
          <w:szCs w:val="28"/>
        </w:rPr>
        <w:t xml:space="preserve">  </w:t>
      </w:r>
      <w:r w:rsidR="00E62596" w:rsidRPr="00735460">
        <w:rPr>
          <w:b/>
          <w:sz w:val="28"/>
          <w:szCs w:val="28"/>
        </w:rPr>
        <w:t>следующих</w:t>
      </w:r>
      <w:r w:rsidR="00E62596" w:rsidRPr="00EA2B60">
        <w:rPr>
          <w:b/>
          <w:sz w:val="28"/>
          <w:szCs w:val="28"/>
        </w:rPr>
        <w:t xml:space="preserve">  </w:t>
      </w:r>
      <w:r w:rsidR="00E62596" w:rsidRPr="00735460">
        <w:rPr>
          <w:b/>
          <w:sz w:val="28"/>
          <w:szCs w:val="28"/>
        </w:rPr>
        <w:t>предложений</w:t>
      </w:r>
      <w:r w:rsidR="00E62596" w:rsidRPr="00EA2B60">
        <w:rPr>
          <w:b/>
          <w:sz w:val="28"/>
          <w:szCs w:val="28"/>
        </w:rPr>
        <w:t xml:space="preserve">  </w:t>
      </w:r>
      <w:r w:rsidR="00E62596" w:rsidRPr="00735460">
        <w:rPr>
          <w:b/>
          <w:sz w:val="28"/>
          <w:szCs w:val="28"/>
        </w:rPr>
        <w:t>в</w:t>
      </w:r>
      <w:r w:rsidR="00E62596" w:rsidRPr="00EA2B60">
        <w:rPr>
          <w:b/>
          <w:sz w:val="28"/>
          <w:szCs w:val="28"/>
        </w:rPr>
        <w:t xml:space="preserve">  </w:t>
      </w:r>
      <w:proofErr w:type="spellStart"/>
      <w:r w:rsidR="00E62596" w:rsidRPr="00735460">
        <w:rPr>
          <w:b/>
          <w:sz w:val="28"/>
          <w:szCs w:val="28"/>
          <w:lang w:val="de-DE"/>
        </w:rPr>
        <w:t>Pr</w:t>
      </w:r>
      <w:proofErr w:type="spellEnd"/>
      <w:r w:rsidR="00E62596" w:rsidRPr="00EA2B60">
        <w:rPr>
          <w:b/>
          <w:sz w:val="28"/>
          <w:szCs w:val="28"/>
        </w:rPr>
        <w:t>ä</w:t>
      </w:r>
      <w:proofErr w:type="spellStart"/>
      <w:r w:rsidR="00E62596" w:rsidRPr="00735460">
        <w:rPr>
          <w:b/>
          <w:sz w:val="28"/>
          <w:szCs w:val="28"/>
          <w:lang w:val="de-DE"/>
        </w:rPr>
        <w:t>teritum</w:t>
      </w:r>
      <w:proofErr w:type="spellEnd"/>
      <w:r w:rsidR="00E62596" w:rsidRPr="00EA2B60">
        <w:rPr>
          <w:b/>
          <w:sz w:val="28"/>
          <w:szCs w:val="28"/>
        </w:rPr>
        <w:t xml:space="preserve">. </w:t>
      </w:r>
      <w:r w:rsidR="00E62596" w:rsidRPr="00735460">
        <w:rPr>
          <w:b/>
          <w:sz w:val="28"/>
          <w:szCs w:val="28"/>
        </w:rPr>
        <w:t>Предложения</w:t>
      </w:r>
      <w:r w:rsidR="00E62596" w:rsidRPr="00735460">
        <w:rPr>
          <w:b/>
          <w:sz w:val="28"/>
          <w:szCs w:val="28"/>
          <w:lang w:val="de-DE"/>
        </w:rPr>
        <w:t xml:space="preserve"> </w:t>
      </w:r>
      <w:r w:rsidR="00E62596" w:rsidRPr="00735460">
        <w:rPr>
          <w:b/>
          <w:sz w:val="28"/>
          <w:szCs w:val="28"/>
        </w:rPr>
        <w:t>переведите</w:t>
      </w:r>
      <w:r w:rsidR="00E62596" w:rsidRPr="00735460">
        <w:rPr>
          <w:b/>
          <w:sz w:val="28"/>
          <w:szCs w:val="28"/>
          <w:lang w:val="de-DE"/>
        </w:rPr>
        <w:t>.</w:t>
      </w:r>
    </w:p>
    <w:p w:rsidR="00E62596" w:rsidRPr="00735460" w:rsidRDefault="00E62596" w:rsidP="00142FC7">
      <w:pPr>
        <w:adjustRightInd w:val="0"/>
        <w:snapToGrid w:val="0"/>
        <w:spacing w:after="240"/>
        <w:jc w:val="both"/>
        <w:rPr>
          <w:sz w:val="28"/>
          <w:szCs w:val="28"/>
          <w:lang w:val="de-DE"/>
        </w:rPr>
      </w:pPr>
      <w:r w:rsidRPr="00735460">
        <w:rPr>
          <w:sz w:val="28"/>
          <w:szCs w:val="28"/>
          <w:lang w:val="de-DE"/>
        </w:rPr>
        <w:t xml:space="preserve">     1. Die </w:t>
      </w:r>
      <w:proofErr w:type="gramStart"/>
      <w:r w:rsidRPr="00735460">
        <w:rPr>
          <w:sz w:val="28"/>
          <w:szCs w:val="28"/>
          <w:lang w:val="de-DE"/>
        </w:rPr>
        <w:t>Gäste  (</w:t>
      </w:r>
      <w:proofErr w:type="gramEnd"/>
      <w:r w:rsidRPr="00735460">
        <w:rPr>
          <w:sz w:val="28"/>
          <w:szCs w:val="28"/>
          <w:lang w:val="de-DE"/>
        </w:rPr>
        <w:t>kommen)  aus  dem Ausland  und  (bewundern)  die  Moskauer  Metrostationen. 2. Ich (</w:t>
      </w:r>
      <w:proofErr w:type="gramStart"/>
      <w:r w:rsidRPr="00735460">
        <w:rPr>
          <w:sz w:val="28"/>
          <w:szCs w:val="28"/>
          <w:lang w:val="de-DE"/>
        </w:rPr>
        <w:t>aufstehen)  gestern</w:t>
      </w:r>
      <w:proofErr w:type="gramEnd"/>
      <w:r w:rsidRPr="00735460">
        <w:rPr>
          <w:sz w:val="28"/>
          <w:szCs w:val="28"/>
          <w:lang w:val="de-DE"/>
        </w:rPr>
        <w:t xml:space="preserve">  um  sieben  Uhr.  3. </w:t>
      </w:r>
      <w:proofErr w:type="gramStart"/>
      <w:r w:rsidRPr="00735460">
        <w:rPr>
          <w:sz w:val="28"/>
          <w:szCs w:val="28"/>
          <w:lang w:val="de-DE"/>
        </w:rPr>
        <w:t>Fast  alle</w:t>
      </w:r>
      <w:proofErr w:type="gramEnd"/>
      <w:r w:rsidRPr="00735460">
        <w:rPr>
          <w:sz w:val="28"/>
          <w:szCs w:val="28"/>
          <w:lang w:val="de-DE"/>
        </w:rPr>
        <w:t xml:space="preserve"> Leute  (wollen)  einen  Computer  kaufen,  aber  nicht  alle  (können)  es  tun. 4. </w:t>
      </w:r>
      <w:proofErr w:type="gramStart"/>
      <w:r w:rsidRPr="00735460">
        <w:rPr>
          <w:sz w:val="28"/>
          <w:szCs w:val="28"/>
          <w:lang w:val="de-DE"/>
        </w:rPr>
        <w:t>Meine  Mutti</w:t>
      </w:r>
      <w:proofErr w:type="gramEnd"/>
      <w:r w:rsidRPr="00735460">
        <w:rPr>
          <w:sz w:val="28"/>
          <w:szCs w:val="28"/>
          <w:lang w:val="de-DE"/>
        </w:rPr>
        <w:t xml:space="preserve">  (sein)  krank,  und  ich  (müssen)  sie  pflegen. 5. </w:t>
      </w:r>
      <w:proofErr w:type="gramStart"/>
      <w:r w:rsidRPr="00735460">
        <w:rPr>
          <w:sz w:val="28"/>
          <w:szCs w:val="28"/>
          <w:lang w:val="de-DE"/>
        </w:rPr>
        <w:t>Ich  (</w:t>
      </w:r>
      <w:proofErr w:type="gramEnd"/>
      <w:r w:rsidRPr="00735460">
        <w:rPr>
          <w:sz w:val="28"/>
          <w:szCs w:val="28"/>
          <w:lang w:val="de-DE"/>
        </w:rPr>
        <w:t>übersetzen)  einen  interessanten  Artikel  aus  der  deutschen  Zeitschrift.</w:t>
      </w:r>
    </w:p>
    <w:p w:rsidR="00E62596" w:rsidRPr="00735460" w:rsidRDefault="003327AD" w:rsidP="00142FC7">
      <w:pPr>
        <w:adjustRightInd w:val="0"/>
        <w:snapToGrid w:val="0"/>
        <w:spacing w:after="240"/>
        <w:ind w:firstLine="340"/>
        <w:jc w:val="both"/>
        <w:rPr>
          <w:b/>
          <w:sz w:val="28"/>
          <w:szCs w:val="28"/>
          <w:lang w:val="de-DE"/>
        </w:rPr>
      </w:pPr>
      <w:r>
        <w:rPr>
          <w:b/>
          <w:sz w:val="28"/>
          <w:szCs w:val="28"/>
        </w:rPr>
        <w:t>4</w:t>
      </w:r>
      <w:r w:rsidR="00E62596" w:rsidRPr="00612A51">
        <w:rPr>
          <w:b/>
          <w:sz w:val="28"/>
          <w:szCs w:val="28"/>
        </w:rPr>
        <w:t xml:space="preserve">. </w:t>
      </w:r>
      <w:r w:rsidR="00E62596" w:rsidRPr="00735460">
        <w:rPr>
          <w:b/>
          <w:sz w:val="28"/>
          <w:szCs w:val="28"/>
        </w:rPr>
        <w:t>Поставьте</w:t>
      </w:r>
      <w:r w:rsidR="00E62596" w:rsidRPr="00612A51">
        <w:rPr>
          <w:b/>
          <w:sz w:val="28"/>
          <w:szCs w:val="28"/>
        </w:rPr>
        <w:t xml:space="preserve"> </w:t>
      </w:r>
      <w:r w:rsidR="00E62596" w:rsidRPr="00735460">
        <w:rPr>
          <w:b/>
          <w:sz w:val="28"/>
          <w:szCs w:val="28"/>
        </w:rPr>
        <w:t>глагол</w:t>
      </w:r>
      <w:r w:rsidR="00E62596" w:rsidRPr="00612A51">
        <w:rPr>
          <w:b/>
          <w:sz w:val="28"/>
          <w:szCs w:val="28"/>
        </w:rPr>
        <w:t xml:space="preserve">, </w:t>
      </w:r>
      <w:r w:rsidR="00E62596" w:rsidRPr="00735460">
        <w:rPr>
          <w:b/>
          <w:sz w:val="28"/>
          <w:szCs w:val="28"/>
        </w:rPr>
        <w:t>стоящий</w:t>
      </w:r>
      <w:r w:rsidR="00E62596" w:rsidRPr="00612A51">
        <w:rPr>
          <w:b/>
          <w:sz w:val="28"/>
          <w:szCs w:val="28"/>
        </w:rPr>
        <w:t xml:space="preserve"> </w:t>
      </w:r>
      <w:r w:rsidR="00E62596" w:rsidRPr="00735460">
        <w:rPr>
          <w:b/>
          <w:sz w:val="28"/>
          <w:szCs w:val="28"/>
        </w:rPr>
        <w:t>в</w:t>
      </w:r>
      <w:r w:rsidR="00E62596" w:rsidRPr="00612A51">
        <w:rPr>
          <w:b/>
          <w:sz w:val="28"/>
          <w:szCs w:val="28"/>
        </w:rPr>
        <w:t xml:space="preserve"> </w:t>
      </w:r>
      <w:r w:rsidR="00E62596" w:rsidRPr="00735460">
        <w:rPr>
          <w:b/>
          <w:sz w:val="28"/>
          <w:szCs w:val="28"/>
        </w:rPr>
        <w:t>скобках</w:t>
      </w:r>
      <w:r w:rsidR="00E62596" w:rsidRPr="00612A51">
        <w:rPr>
          <w:b/>
          <w:sz w:val="28"/>
          <w:szCs w:val="28"/>
        </w:rPr>
        <w:t xml:space="preserve">, </w:t>
      </w:r>
      <w:r w:rsidR="00E62596" w:rsidRPr="00735460">
        <w:rPr>
          <w:b/>
          <w:sz w:val="28"/>
          <w:szCs w:val="28"/>
        </w:rPr>
        <w:t>в</w:t>
      </w:r>
      <w:r w:rsidR="00E62596" w:rsidRPr="00612A51">
        <w:rPr>
          <w:b/>
          <w:sz w:val="28"/>
          <w:szCs w:val="28"/>
        </w:rPr>
        <w:t xml:space="preserve"> </w:t>
      </w:r>
      <w:r w:rsidR="00E62596" w:rsidRPr="00823742">
        <w:rPr>
          <w:b/>
          <w:sz w:val="28"/>
          <w:szCs w:val="28"/>
          <w:lang w:val="de-DE"/>
        </w:rPr>
        <w:t>Perfekt</w:t>
      </w:r>
      <w:r w:rsidR="00E62596" w:rsidRPr="00612A51">
        <w:rPr>
          <w:b/>
          <w:sz w:val="28"/>
          <w:szCs w:val="28"/>
        </w:rPr>
        <w:t xml:space="preserve">, </w:t>
      </w:r>
      <w:r w:rsidR="00E62596" w:rsidRPr="00735460">
        <w:rPr>
          <w:b/>
          <w:sz w:val="28"/>
          <w:szCs w:val="28"/>
        </w:rPr>
        <w:t>учитывая</w:t>
      </w:r>
      <w:r w:rsidR="00E62596" w:rsidRPr="00612A51">
        <w:rPr>
          <w:b/>
          <w:sz w:val="28"/>
          <w:szCs w:val="28"/>
        </w:rPr>
        <w:t xml:space="preserve"> </w:t>
      </w:r>
      <w:r w:rsidR="00E62596" w:rsidRPr="00735460">
        <w:rPr>
          <w:b/>
          <w:sz w:val="28"/>
          <w:szCs w:val="28"/>
        </w:rPr>
        <w:t>правило</w:t>
      </w:r>
      <w:r w:rsidR="00E62596" w:rsidRPr="00612A51">
        <w:rPr>
          <w:b/>
          <w:sz w:val="28"/>
          <w:szCs w:val="28"/>
        </w:rPr>
        <w:t xml:space="preserve"> </w:t>
      </w:r>
      <w:r w:rsidR="00E62596" w:rsidRPr="00735460">
        <w:rPr>
          <w:b/>
          <w:sz w:val="28"/>
          <w:szCs w:val="28"/>
        </w:rPr>
        <w:t>употребления</w:t>
      </w:r>
      <w:r w:rsidR="00E62596" w:rsidRPr="00612A51">
        <w:rPr>
          <w:b/>
          <w:sz w:val="28"/>
          <w:szCs w:val="28"/>
        </w:rPr>
        <w:t xml:space="preserve"> </w:t>
      </w:r>
      <w:r w:rsidR="00E62596" w:rsidRPr="00735460">
        <w:rPr>
          <w:b/>
          <w:sz w:val="28"/>
          <w:szCs w:val="28"/>
        </w:rPr>
        <w:t>вспомогательных</w:t>
      </w:r>
      <w:r w:rsidR="00E62596" w:rsidRPr="00612A51">
        <w:rPr>
          <w:b/>
          <w:sz w:val="28"/>
          <w:szCs w:val="28"/>
        </w:rPr>
        <w:t xml:space="preserve"> </w:t>
      </w:r>
      <w:r w:rsidR="00E62596" w:rsidRPr="00735460">
        <w:rPr>
          <w:b/>
          <w:sz w:val="28"/>
          <w:szCs w:val="28"/>
        </w:rPr>
        <w:t>глаголов</w:t>
      </w:r>
      <w:r w:rsidR="00E62596" w:rsidRPr="00612A51">
        <w:rPr>
          <w:b/>
          <w:sz w:val="28"/>
          <w:szCs w:val="28"/>
        </w:rPr>
        <w:t xml:space="preserve"> </w:t>
      </w:r>
      <w:r w:rsidR="00E62596" w:rsidRPr="00823742">
        <w:rPr>
          <w:b/>
          <w:sz w:val="28"/>
          <w:szCs w:val="28"/>
          <w:lang w:val="de-DE"/>
        </w:rPr>
        <w:t>haben</w:t>
      </w:r>
      <w:r w:rsidR="00E62596" w:rsidRPr="00612A51">
        <w:rPr>
          <w:b/>
          <w:sz w:val="28"/>
          <w:szCs w:val="28"/>
        </w:rPr>
        <w:t xml:space="preserve"> </w:t>
      </w:r>
      <w:r w:rsidR="00E62596" w:rsidRPr="00735460">
        <w:rPr>
          <w:b/>
          <w:sz w:val="28"/>
          <w:szCs w:val="28"/>
        </w:rPr>
        <w:t>и</w:t>
      </w:r>
      <w:r w:rsidR="00E62596" w:rsidRPr="00612A51">
        <w:rPr>
          <w:b/>
          <w:sz w:val="28"/>
          <w:szCs w:val="28"/>
        </w:rPr>
        <w:t xml:space="preserve"> </w:t>
      </w:r>
      <w:r w:rsidR="00E62596" w:rsidRPr="00823742">
        <w:rPr>
          <w:b/>
          <w:sz w:val="28"/>
          <w:szCs w:val="28"/>
          <w:lang w:val="de-DE"/>
        </w:rPr>
        <w:t>sein</w:t>
      </w:r>
      <w:r w:rsidR="00E62596" w:rsidRPr="00612A51">
        <w:rPr>
          <w:b/>
          <w:sz w:val="28"/>
          <w:szCs w:val="28"/>
        </w:rPr>
        <w:t xml:space="preserve">. </w:t>
      </w:r>
      <w:r w:rsidR="00E62596" w:rsidRPr="00735460">
        <w:rPr>
          <w:b/>
          <w:sz w:val="28"/>
          <w:szCs w:val="28"/>
        </w:rPr>
        <w:t>Сказуемое</w:t>
      </w:r>
      <w:r w:rsidR="00E62596" w:rsidRPr="00735460">
        <w:rPr>
          <w:b/>
          <w:sz w:val="28"/>
          <w:szCs w:val="28"/>
          <w:lang w:val="de-DE"/>
        </w:rPr>
        <w:t xml:space="preserve"> </w:t>
      </w:r>
      <w:r w:rsidR="00E62596" w:rsidRPr="00735460">
        <w:rPr>
          <w:b/>
          <w:sz w:val="28"/>
          <w:szCs w:val="28"/>
        </w:rPr>
        <w:t>подчеркните</w:t>
      </w:r>
      <w:r w:rsidR="00E62596" w:rsidRPr="00735460">
        <w:rPr>
          <w:b/>
          <w:sz w:val="28"/>
          <w:szCs w:val="28"/>
          <w:lang w:val="de-DE"/>
        </w:rPr>
        <w:t>.</w:t>
      </w:r>
    </w:p>
    <w:p w:rsidR="00E62596" w:rsidRPr="00735460" w:rsidRDefault="00E62596" w:rsidP="00142FC7">
      <w:pPr>
        <w:adjustRightInd w:val="0"/>
        <w:snapToGrid w:val="0"/>
        <w:spacing w:after="240"/>
        <w:jc w:val="both"/>
        <w:rPr>
          <w:sz w:val="28"/>
          <w:szCs w:val="28"/>
          <w:lang w:val="de-DE"/>
        </w:rPr>
      </w:pPr>
      <w:r w:rsidRPr="00735460">
        <w:rPr>
          <w:sz w:val="28"/>
          <w:szCs w:val="28"/>
          <w:lang w:val="de-DE"/>
        </w:rPr>
        <w:t xml:space="preserve">1. Unser Werk (erhalten) modernste Automaten im Jahre 2006. </w:t>
      </w:r>
    </w:p>
    <w:p w:rsidR="00E62596" w:rsidRPr="00735460" w:rsidRDefault="00E62596" w:rsidP="00142FC7">
      <w:pPr>
        <w:adjustRightInd w:val="0"/>
        <w:snapToGrid w:val="0"/>
        <w:spacing w:after="240"/>
        <w:jc w:val="both"/>
        <w:rPr>
          <w:sz w:val="28"/>
          <w:szCs w:val="28"/>
          <w:lang w:val="de-DE"/>
        </w:rPr>
      </w:pPr>
      <w:r w:rsidRPr="00735460">
        <w:rPr>
          <w:sz w:val="28"/>
          <w:szCs w:val="28"/>
          <w:lang w:val="de-DE"/>
        </w:rPr>
        <w:t>2. Im vorigen Jahr (sein) in unserem Werk eine deutsche Delegation.</w:t>
      </w:r>
    </w:p>
    <w:p w:rsidR="00E62596" w:rsidRPr="003327AD" w:rsidRDefault="00E62596" w:rsidP="00142FC7">
      <w:pPr>
        <w:pStyle w:val="a7"/>
        <w:numPr>
          <w:ilvl w:val="0"/>
          <w:numId w:val="36"/>
        </w:numPr>
        <w:adjustRightInd w:val="0"/>
        <w:snapToGrid w:val="0"/>
        <w:spacing w:after="240"/>
        <w:contextualSpacing w:val="0"/>
        <w:jc w:val="both"/>
        <w:rPr>
          <w:b/>
          <w:sz w:val="28"/>
          <w:szCs w:val="28"/>
        </w:rPr>
      </w:pPr>
      <w:proofErr w:type="gramStart"/>
      <w:r w:rsidRPr="003327AD">
        <w:rPr>
          <w:b/>
          <w:sz w:val="28"/>
          <w:szCs w:val="28"/>
        </w:rPr>
        <w:t>Переведите  следующие</w:t>
      </w:r>
      <w:proofErr w:type="gramEnd"/>
      <w:r w:rsidRPr="003327AD">
        <w:rPr>
          <w:b/>
          <w:sz w:val="28"/>
          <w:szCs w:val="28"/>
        </w:rPr>
        <w:t xml:space="preserve">  предложения:</w:t>
      </w:r>
    </w:p>
    <w:p w:rsidR="00E62596" w:rsidRPr="00735460" w:rsidRDefault="00E62596" w:rsidP="00142FC7">
      <w:pPr>
        <w:adjustRightInd w:val="0"/>
        <w:snapToGrid w:val="0"/>
        <w:spacing w:after="240"/>
        <w:jc w:val="both"/>
        <w:rPr>
          <w:sz w:val="28"/>
          <w:szCs w:val="28"/>
          <w:lang w:val="de-DE"/>
        </w:rPr>
      </w:pPr>
      <w:r w:rsidRPr="00735460">
        <w:rPr>
          <w:sz w:val="28"/>
          <w:szCs w:val="28"/>
          <w:lang w:val="de-DE"/>
        </w:rPr>
        <w:t xml:space="preserve">   a)  1. </w:t>
      </w:r>
      <w:proofErr w:type="gramStart"/>
      <w:r w:rsidRPr="00735460">
        <w:rPr>
          <w:sz w:val="28"/>
          <w:szCs w:val="28"/>
          <w:lang w:val="de-DE"/>
        </w:rPr>
        <w:t>In  unserem</w:t>
      </w:r>
      <w:proofErr w:type="gramEnd"/>
      <w:r w:rsidRPr="00735460">
        <w:rPr>
          <w:sz w:val="28"/>
          <w:szCs w:val="28"/>
          <w:lang w:val="de-DE"/>
        </w:rPr>
        <w:t xml:space="preserve">  Werk  erzeugt  man  Meßgeräte  und  Funkanlagen.  2. </w:t>
      </w:r>
      <w:proofErr w:type="gramStart"/>
      <w:r w:rsidRPr="00735460">
        <w:rPr>
          <w:sz w:val="28"/>
          <w:szCs w:val="28"/>
          <w:lang w:val="de-DE"/>
        </w:rPr>
        <w:t>Diesen  Text</w:t>
      </w:r>
      <w:proofErr w:type="gramEnd"/>
      <w:r w:rsidRPr="00735460">
        <w:rPr>
          <w:sz w:val="28"/>
          <w:szCs w:val="28"/>
          <w:lang w:val="de-DE"/>
        </w:rPr>
        <w:t xml:space="preserve">  kann  man  nicht  ohne  Wörterbuch übersetzen.  3. </w:t>
      </w:r>
      <w:proofErr w:type="gramStart"/>
      <w:r w:rsidRPr="00735460">
        <w:rPr>
          <w:sz w:val="28"/>
          <w:szCs w:val="28"/>
          <w:lang w:val="de-DE"/>
        </w:rPr>
        <w:t>Man  mu</w:t>
      </w:r>
      <w:r w:rsidR="00AE0348">
        <w:rPr>
          <w:sz w:val="28"/>
          <w:szCs w:val="28"/>
          <w:lang w:val="de-DE"/>
        </w:rPr>
        <w:t>ss</w:t>
      </w:r>
      <w:proofErr w:type="gramEnd"/>
      <w:r w:rsidRPr="00735460">
        <w:rPr>
          <w:sz w:val="28"/>
          <w:szCs w:val="28"/>
          <w:lang w:val="de-DE"/>
        </w:rPr>
        <w:t xml:space="preserve">  die  Arbeit  rechtzeitig  beginnen.  4. </w:t>
      </w:r>
      <w:proofErr w:type="gramStart"/>
      <w:r w:rsidRPr="00735460">
        <w:rPr>
          <w:sz w:val="28"/>
          <w:szCs w:val="28"/>
          <w:lang w:val="de-DE"/>
        </w:rPr>
        <w:t>Man  soll</w:t>
      </w:r>
      <w:proofErr w:type="gramEnd"/>
      <w:r w:rsidRPr="00735460">
        <w:rPr>
          <w:sz w:val="28"/>
          <w:szCs w:val="28"/>
          <w:lang w:val="de-DE"/>
        </w:rPr>
        <w:t xml:space="preserve">  die  Umwelt  schützen. </w:t>
      </w:r>
    </w:p>
    <w:p w:rsidR="00E62596" w:rsidRPr="00735460" w:rsidRDefault="00E62596" w:rsidP="00142FC7">
      <w:pPr>
        <w:adjustRightInd w:val="0"/>
        <w:snapToGrid w:val="0"/>
        <w:spacing w:after="240"/>
        <w:jc w:val="both"/>
        <w:rPr>
          <w:sz w:val="28"/>
          <w:szCs w:val="28"/>
          <w:lang w:val="de-DE"/>
        </w:rPr>
      </w:pPr>
      <w:r w:rsidRPr="00735460">
        <w:rPr>
          <w:sz w:val="28"/>
          <w:szCs w:val="28"/>
          <w:lang w:val="de-DE"/>
        </w:rPr>
        <w:t xml:space="preserve">   b)  1. </w:t>
      </w:r>
      <w:proofErr w:type="gramStart"/>
      <w:r w:rsidRPr="00735460">
        <w:rPr>
          <w:sz w:val="28"/>
          <w:szCs w:val="28"/>
          <w:lang w:val="de-DE"/>
        </w:rPr>
        <w:t>Es  handelt</w:t>
      </w:r>
      <w:proofErr w:type="gramEnd"/>
      <w:r w:rsidRPr="00735460">
        <w:rPr>
          <w:sz w:val="28"/>
          <w:szCs w:val="28"/>
          <w:lang w:val="de-DE"/>
        </w:rPr>
        <w:t xml:space="preserve">  sich  um  die  neuen  Errungenschaften  der  Wissenschaft  und  Technik. 2. </w:t>
      </w:r>
      <w:proofErr w:type="gramStart"/>
      <w:r w:rsidRPr="00735460">
        <w:rPr>
          <w:sz w:val="28"/>
          <w:szCs w:val="28"/>
          <w:lang w:val="de-DE"/>
        </w:rPr>
        <w:t>Wir  besuchen</w:t>
      </w:r>
      <w:proofErr w:type="gramEnd"/>
      <w:r w:rsidRPr="00735460">
        <w:rPr>
          <w:sz w:val="28"/>
          <w:szCs w:val="28"/>
          <w:lang w:val="de-DE"/>
        </w:rPr>
        <w:t xml:space="preserve">  das  Lektorium.  </w:t>
      </w:r>
      <w:proofErr w:type="gramStart"/>
      <w:r w:rsidRPr="00735460">
        <w:rPr>
          <w:sz w:val="28"/>
          <w:szCs w:val="28"/>
          <w:lang w:val="de-DE"/>
        </w:rPr>
        <w:t>Es  ist</w:t>
      </w:r>
      <w:proofErr w:type="gramEnd"/>
      <w:r w:rsidRPr="00735460">
        <w:rPr>
          <w:sz w:val="28"/>
          <w:szCs w:val="28"/>
          <w:lang w:val="de-DE"/>
        </w:rPr>
        <w:t xml:space="preserve">  sehr  in</w:t>
      </w:r>
      <w:r w:rsidR="00AE0348">
        <w:rPr>
          <w:sz w:val="28"/>
          <w:szCs w:val="28"/>
          <w:lang w:val="de-DE"/>
        </w:rPr>
        <w:t>t</w:t>
      </w:r>
      <w:r w:rsidRPr="00735460">
        <w:rPr>
          <w:sz w:val="28"/>
          <w:szCs w:val="28"/>
          <w:lang w:val="de-DE"/>
        </w:rPr>
        <w:t xml:space="preserve">eressant.  3. </w:t>
      </w:r>
      <w:proofErr w:type="gramStart"/>
      <w:r w:rsidRPr="00735460">
        <w:rPr>
          <w:sz w:val="28"/>
          <w:szCs w:val="28"/>
          <w:lang w:val="de-DE"/>
        </w:rPr>
        <w:t>Heute  ist</w:t>
      </w:r>
      <w:proofErr w:type="gramEnd"/>
      <w:r w:rsidRPr="00735460">
        <w:rPr>
          <w:sz w:val="28"/>
          <w:szCs w:val="28"/>
          <w:lang w:val="de-DE"/>
        </w:rPr>
        <w:t xml:space="preserve">  es  kalt,  es  schneit.  4.  </w:t>
      </w:r>
      <w:proofErr w:type="gramStart"/>
      <w:r w:rsidRPr="00735460">
        <w:rPr>
          <w:sz w:val="28"/>
          <w:szCs w:val="28"/>
          <w:lang w:val="de-DE"/>
        </w:rPr>
        <w:t>Ich  verstehe</w:t>
      </w:r>
      <w:proofErr w:type="gramEnd"/>
      <w:r w:rsidRPr="00735460">
        <w:rPr>
          <w:sz w:val="28"/>
          <w:szCs w:val="28"/>
          <w:lang w:val="de-DE"/>
        </w:rPr>
        <w:t xml:space="preserve">  es  ganz  gut.</w:t>
      </w:r>
    </w:p>
    <w:p w:rsidR="00E62596" w:rsidRPr="00735460" w:rsidRDefault="00E62596" w:rsidP="00142FC7">
      <w:pPr>
        <w:adjustRightInd w:val="0"/>
        <w:snapToGrid w:val="0"/>
        <w:spacing w:after="240"/>
        <w:jc w:val="both"/>
        <w:rPr>
          <w:b/>
          <w:sz w:val="28"/>
          <w:szCs w:val="28"/>
          <w:lang w:val="de-DE"/>
        </w:rPr>
      </w:pPr>
      <w:r w:rsidRPr="00735460">
        <w:rPr>
          <w:sz w:val="28"/>
          <w:szCs w:val="28"/>
          <w:lang w:val="de-DE"/>
        </w:rPr>
        <w:t xml:space="preserve">    </w:t>
      </w:r>
      <w:r w:rsidR="004859BF">
        <w:rPr>
          <w:b/>
          <w:sz w:val="28"/>
          <w:szCs w:val="28"/>
        </w:rPr>
        <w:t>6</w:t>
      </w:r>
      <w:r w:rsidR="00AE0348">
        <w:rPr>
          <w:b/>
          <w:sz w:val="28"/>
          <w:szCs w:val="28"/>
        </w:rPr>
        <w:t xml:space="preserve">.  </w:t>
      </w:r>
      <w:proofErr w:type="gramStart"/>
      <w:r w:rsidR="00AE0348">
        <w:rPr>
          <w:b/>
          <w:sz w:val="28"/>
          <w:szCs w:val="28"/>
        </w:rPr>
        <w:t>Вместо  точек</w:t>
      </w:r>
      <w:proofErr w:type="gramEnd"/>
      <w:r w:rsidR="00AE0348">
        <w:rPr>
          <w:b/>
          <w:sz w:val="28"/>
          <w:szCs w:val="28"/>
        </w:rPr>
        <w:t xml:space="preserve">  вставьте  </w:t>
      </w:r>
      <w:proofErr w:type="spellStart"/>
      <w:r w:rsidR="00AE0348">
        <w:rPr>
          <w:b/>
          <w:sz w:val="28"/>
          <w:szCs w:val="28"/>
        </w:rPr>
        <w:t>с</w:t>
      </w:r>
      <w:r w:rsidRPr="00735460">
        <w:rPr>
          <w:b/>
          <w:sz w:val="28"/>
          <w:szCs w:val="28"/>
        </w:rPr>
        <w:t>ответствующее</w:t>
      </w:r>
      <w:proofErr w:type="spellEnd"/>
      <w:r w:rsidRPr="00735460">
        <w:rPr>
          <w:b/>
          <w:sz w:val="28"/>
          <w:szCs w:val="28"/>
        </w:rPr>
        <w:t xml:space="preserve">  прилагательное  или  наречие  в  сравнительной  или  превосходной  степени.  </w:t>
      </w:r>
      <w:proofErr w:type="gramStart"/>
      <w:r w:rsidRPr="00735460">
        <w:rPr>
          <w:b/>
          <w:sz w:val="28"/>
          <w:szCs w:val="28"/>
        </w:rPr>
        <w:t>Предложения</w:t>
      </w:r>
      <w:r w:rsidRPr="00735460">
        <w:rPr>
          <w:b/>
          <w:sz w:val="28"/>
          <w:szCs w:val="28"/>
          <w:lang w:val="de-DE"/>
        </w:rPr>
        <w:t xml:space="preserve">  </w:t>
      </w:r>
      <w:r w:rsidRPr="00735460">
        <w:rPr>
          <w:b/>
          <w:sz w:val="28"/>
          <w:szCs w:val="28"/>
        </w:rPr>
        <w:t>переведите</w:t>
      </w:r>
      <w:proofErr w:type="gramEnd"/>
      <w:r w:rsidRPr="00735460">
        <w:rPr>
          <w:b/>
          <w:sz w:val="28"/>
          <w:szCs w:val="28"/>
          <w:lang w:val="de-DE"/>
        </w:rPr>
        <w:t>.</w:t>
      </w:r>
    </w:p>
    <w:p w:rsidR="00E62596" w:rsidRDefault="00E62596" w:rsidP="00142FC7">
      <w:pPr>
        <w:adjustRightInd w:val="0"/>
        <w:snapToGrid w:val="0"/>
        <w:spacing w:after="240"/>
        <w:jc w:val="both"/>
        <w:rPr>
          <w:sz w:val="28"/>
          <w:szCs w:val="28"/>
          <w:lang w:val="de-DE"/>
        </w:rPr>
      </w:pPr>
      <w:r w:rsidRPr="00735460">
        <w:rPr>
          <w:sz w:val="28"/>
          <w:szCs w:val="28"/>
          <w:lang w:val="de-DE"/>
        </w:rPr>
        <w:t xml:space="preserve">     1. </w:t>
      </w:r>
      <w:proofErr w:type="gramStart"/>
      <w:r w:rsidRPr="00735460">
        <w:rPr>
          <w:sz w:val="28"/>
          <w:szCs w:val="28"/>
          <w:lang w:val="de-DE"/>
        </w:rPr>
        <w:t>Iwan  Petrow</w:t>
      </w:r>
      <w:proofErr w:type="gramEnd"/>
      <w:r w:rsidRPr="00735460">
        <w:rPr>
          <w:sz w:val="28"/>
          <w:szCs w:val="28"/>
          <w:lang w:val="de-DE"/>
        </w:rPr>
        <w:t xml:space="preserve">  arbeitet  gut,  Andrej  Gromow  arbeitet … , und  Oleg  Nikitin  arbeitet … . 2. </w:t>
      </w:r>
      <w:proofErr w:type="gramStart"/>
      <w:r w:rsidRPr="00735460">
        <w:rPr>
          <w:sz w:val="28"/>
          <w:szCs w:val="28"/>
          <w:lang w:val="de-DE"/>
        </w:rPr>
        <w:t>Ich  bin</w:t>
      </w:r>
      <w:proofErr w:type="gramEnd"/>
      <w:r w:rsidRPr="00735460">
        <w:rPr>
          <w:sz w:val="28"/>
          <w:szCs w:val="28"/>
          <w:lang w:val="de-DE"/>
        </w:rPr>
        <w:t xml:space="preserve">  20  Jahre  alt,  mein  Bruder  ist  drei  Jahre  … , und  unsere  Schwester  ist … . 3.  </w:t>
      </w:r>
      <w:proofErr w:type="gramStart"/>
      <w:r w:rsidRPr="00735460">
        <w:rPr>
          <w:sz w:val="28"/>
          <w:szCs w:val="28"/>
          <w:lang w:val="de-DE"/>
        </w:rPr>
        <w:t>Ich  lese</w:t>
      </w:r>
      <w:proofErr w:type="gramEnd"/>
      <w:r w:rsidRPr="00735460">
        <w:rPr>
          <w:sz w:val="28"/>
          <w:szCs w:val="28"/>
          <w:lang w:val="de-DE"/>
        </w:rPr>
        <w:t xml:space="preserve">  viel,  mein  Freund  liest … , und  sein Kollege liest … .</w:t>
      </w:r>
    </w:p>
    <w:p w:rsidR="00C41CEB" w:rsidRPr="009D7FB0" w:rsidRDefault="004859BF" w:rsidP="00142FC7">
      <w:pPr>
        <w:snapToGrid w:val="0"/>
        <w:spacing w:after="240"/>
        <w:ind w:firstLine="340"/>
        <w:jc w:val="both"/>
        <w:rPr>
          <w:b/>
          <w:sz w:val="28"/>
          <w:szCs w:val="28"/>
        </w:rPr>
      </w:pPr>
      <w:r w:rsidRPr="00EA2B60">
        <w:rPr>
          <w:b/>
          <w:sz w:val="28"/>
          <w:szCs w:val="28"/>
        </w:rPr>
        <w:t>7</w:t>
      </w:r>
      <w:r w:rsidR="00C41CEB">
        <w:rPr>
          <w:b/>
          <w:sz w:val="28"/>
          <w:szCs w:val="28"/>
        </w:rPr>
        <w:t>.</w:t>
      </w:r>
      <w:r w:rsidR="00C41CEB" w:rsidRPr="009D7FB0">
        <w:rPr>
          <w:b/>
          <w:sz w:val="28"/>
          <w:szCs w:val="28"/>
        </w:rPr>
        <w:t xml:space="preserve"> Переведите следующие предложения. Обозначьте цифрами порядок перевода инфинитивных оборотов.</w:t>
      </w:r>
    </w:p>
    <w:p w:rsidR="004F515A" w:rsidRDefault="00C41CEB" w:rsidP="00142FC7">
      <w:pPr>
        <w:snapToGrid w:val="0"/>
        <w:spacing w:after="240"/>
        <w:jc w:val="both"/>
        <w:rPr>
          <w:sz w:val="28"/>
          <w:szCs w:val="28"/>
          <w:lang w:val="de-DE"/>
        </w:rPr>
      </w:pPr>
      <w:r w:rsidRPr="009D7FB0">
        <w:rPr>
          <w:sz w:val="28"/>
          <w:szCs w:val="28"/>
          <w:lang w:val="de-DE"/>
        </w:rPr>
        <w:lastRenderedPageBreak/>
        <w:t xml:space="preserve">1. Statt Metalle zu verbrauchen, verwendet man in vielen Fällen Kunststoffe. 2. Um die komplizierten Rechenoperationen durchführen zu können, brauchen </w:t>
      </w:r>
      <w:proofErr w:type="spellStart"/>
      <w:r w:rsidRPr="009D7FB0">
        <w:rPr>
          <w:sz w:val="28"/>
          <w:szCs w:val="28"/>
          <w:lang w:val="de-DE"/>
        </w:rPr>
        <w:t>Eklektronenrechenmaschinen</w:t>
      </w:r>
      <w:proofErr w:type="spellEnd"/>
      <w:r w:rsidRPr="009D7FB0">
        <w:rPr>
          <w:sz w:val="28"/>
          <w:szCs w:val="28"/>
          <w:lang w:val="de-DE"/>
        </w:rPr>
        <w:t xml:space="preserve"> nur wenige Sekunde. 3. Es ist unmöglich, genaue Ergebnisse zu bekommen, ohne die Resultate der Versuche zu überprüfen. </w:t>
      </w:r>
    </w:p>
    <w:p w:rsidR="004F515A" w:rsidRPr="004F515A" w:rsidRDefault="004859BF" w:rsidP="00142FC7">
      <w:pPr>
        <w:adjustRightInd w:val="0"/>
        <w:snapToGrid w:val="0"/>
        <w:spacing w:after="240"/>
        <w:ind w:firstLine="340"/>
        <w:jc w:val="both"/>
        <w:rPr>
          <w:b/>
          <w:sz w:val="28"/>
          <w:szCs w:val="28"/>
        </w:rPr>
      </w:pPr>
      <w:r>
        <w:rPr>
          <w:b/>
          <w:sz w:val="28"/>
          <w:szCs w:val="28"/>
        </w:rPr>
        <w:t>8</w:t>
      </w:r>
      <w:r w:rsidR="004F515A" w:rsidRPr="004F515A">
        <w:rPr>
          <w:b/>
          <w:sz w:val="28"/>
          <w:szCs w:val="28"/>
        </w:rPr>
        <w:t xml:space="preserve">. </w:t>
      </w:r>
      <w:r w:rsidR="004F515A" w:rsidRPr="009D7FB0">
        <w:rPr>
          <w:b/>
          <w:sz w:val="28"/>
          <w:szCs w:val="28"/>
        </w:rPr>
        <w:t>Определите</w:t>
      </w:r>
      <w:r w:rsidR="004F515A" w:rsidRPr="004F515A">
        <w:rPr>
          <w:b/>
          <w:sz w:val="28"/>
          <w:szCs w:val="28"/>
        </w:rPr>
        <w:t xml:space="preserve"> </w:t>
      </w:r>
      <w:r w:rsidR="004F515A" w:rsidRPr="009D7FB0">
        <w:rPr>
          <w:b/>
          <w:sz w:val="28"/>
          <w:szCs w:val="28"/>
        </w:rPr>
        <w:t>тип</w:t>
      </w:r>
      <w:r w:rsidR="004F515A" w:rsidRPr="004F515A">
        <w:rPr>
          <w:b/>
          <w:sz w:val="28"/>
          <w:szCs w:val="28"/>
        </w:rPr>
        <w:t xml:space="preserve"> </w:t>
      </w:r>
      <w:r w:rsidR="004F515A" w:rsidRPr="009D7FB0">
        <w:rPr>
          <w:b/>
          <w:sz w:val="28"/>
          <w:szCs w:val="28"/>
        </w:rPr>
        <w:t>придаточных</w:t>
      </w:r>
      <w:r w:rsidR="004F515A" w:rsidRPr="004F515A">
        <w:rPr>
          <w:b/>
          <w:sz w:val="28"/>
          <w:szCs w:val="28"/>
        </w:rPr>
        <w:t xml:space="preserve"> </w:t>
      </w:r>
      <w:r w:rsidR="004F515A" w:rsidRPr="009D7FB0">
        <w:rPr>
          <w:b/>
          <w:sz w:val="28"/>
          <w:szCs w:val="28"/>
        </w:rPr>
        <w:t>предложений</w:t>
      </w:r>
      <w:r w:rsidR="004F515A" w:rsidRPr="004F515A">
        <w:rPr>
          <w:b/>
          <w:sz w:val="28"/>
          <w:szCs w:val="28"/>
        </w:rPr>
        <w:t xml:space="preserve">. </w:t>
      </w:r>
      <w:r w:rsidR="004F515A" w:rsidRPr="009D7FB0">
        <w:rPr>
          <w:b/>
          <w:sz w:val="28"/>
          <w:szCs w:val="28"/>
        </w:rPr>
        <w:t>Предложения</w:t>
      </w:r>
      <w:r w:rsidR="004F515A" w:rsidRPr="004F515A">
        <w:rPr>
          <w:b/>
          <w:sz w:val="28"/>
          <w:szCs w:val="28"/>
        </w:rPr>
        <w:t xml:space="preserve"> </w:t>
      </w:r>
      <w:r w:rsidR="004F515A" w:rsidRPr="009D7FB0">
        <w:rPr>
          <w:b/>
          <w:sz w:val="28"/>
          <w:szCs w:val="28"/>
        </w:rPr>
        <w:t>переведите</w:t>
      </w:r>
      <w:r w:rsidR="004F515A" w:rsidRPr="004F515A">
        <w:rPr>
          <w:b/>
          <w:sz w:val="28"/>
          <w:szCs w:val="28"/>
        </w:rPr>
        <w:t>.</w:t>
      </w:r>
    </w:p>
    <w:p w:rsidR="00EA2B60" w:rsidRDefault="004F515A" w:rsidP="00142FC7">
      <w:pPr>
        <w:adjustRightInd w:val="0"/>
        <w:snapToGrid w:val="0"/>
        <w:spacing w:after="240"/>
        <w:jc w:val="both"/>
        <w:rPr>
          <w:sz w:val="28"/>
          <w:szCs w:val="28"/>
          <w:lang w:val="de-DE"/>
        </w:rPr>
      </w:pPr>
      <w:r w:rsidRPr="009D7FB0">
        <w:rPr>
          <w:sz w:val="28"/>
          <w:szCs w:val="28"/>
          <w:lang w:val="de-DE"/>
        </w:rPr>
        <w:t xml:space="preserve">1. Leider konnte ich die Fachliteratur nicht finden, die mir der Lektor empfohlen hatte. 2.Als der Gelehrte an dieses Problem gearbeitet hatte, prüfte er </w:t>
      </w:r>
      <w:proofErr w:type="gramStart"/>
      <w:r w:rsidRPr="009D7FB0">
        <w:rPr>
          <w:sz w:val="28"/>
          <w:szCs w:val="28"/>
          <w:lang w:val="de-DE"/>
        </w:rPr>
        <w:t>seine  Resultate</w:t>
      </w:r>
      <w:proofErr w:type="gramEnd"/>
      <w:r w:rsidRPr="009D7FB0">
        <w:rPr>
          <w:sz w:val="28"/>
          <w:szCs w:val="28"/>
          <w:lang w:val="de-DE"/>
        </w:rPr>
        <w:t xml:space="preserve"> in der Praxis. 3. Wenn ich die öffentliche Bibliothek besuche, lese ich immer deutsche Zeitungen.</w:t>
      </w:r>
    </w:p>
    <w:p w:rsidR="004859BF" w:rsidRPr="009D7FB0" w:rsidRDefault="004859BF" w:rsidP="00142FC7">
      <w:pPr>
        <w:adjustRightInd w:val="0"/>
        <w:snapToGrid w:val="0"/>
        <w:spacing w:after="240"/>
        <w:ind w:firstLine="340"/>
        <w:jc w:val="both"/>
        <w:rPr>
          <w:b/>
          <w:sz w:val="28"/>
          <w:szCs w:val="28"/>
        </w:rPr>
      </w:pPr>
      <w:r>
        <w:rPr>
          <w:b/>
          <w:sz w:val="28"/>
          <w:szCs w:val="28"/>
        </w:rPr>
        <w:t>9</w:t>
      </w:r>
      <w:r w:rsidRPr="009D7FB0">
        <w:rPr>
          <w:b/>
          <w:sz w:val="28"/>
          <w:szCs w:val="28"/>
        </w:rPr>
        <w:t>. Переведите следующие предложения. Обозначьте цифрами порядок перевода инфинитивных групп.</w:t>
      </w:r>
    </w:p>
    <w:p w:rsidR="00EA2B60" w:rsidRDefault="004859BF" w:rsidP="00142FC7">
      <w:pPr>
        <w:adjustRightInd w:val="0"/>
        <w:snapToGrid w:val="0"/>
        <w:spacing w:after="240"/>
        <w:jc w:val="both"/>
        <w:rPr>
          <w:sz w:val="28"/>
          <w:szCs w:val="28"/>
          <w:lang w:val="de-DE"/>
        </w:rPr>
      </w:pPr>
      <w:r w:rsidRPr="009D7FB0">
        <w:rPr>
          <w:sz w:val="28"/>
          <w:szCs w:val="28"/>
          <w:lang w:val="de-DE"/>
        </w:rPr>
        <w:t xml:space="preserve">1.Ich habe Absicht, die Leiter von Firmen “Lotos” und “Schwan” einander vorzustellen. 2. Die chemische Prüfung der Werkstoffe hat das Ziel, die </w:t>
      </w:r>
      <w:proofErr w:type="gramStart"/>
      <w:r w:rsidRPr="009D7FB0">
        <w:rPr>
          <w:sz w:val="28"/>
          <w:szCs w:val="28"/>
          <w:lang w:val="de-DE"/>
        </w:rPr>
        <w:t>Zusammensetzung  der</w:t>
      </w:r>
      <w:proofErr w:type="gramEnd"/>
      <w:r w:rsidRPr="009D7FB0">
        <w:rPr>
          <w:sz w:val="28"/>
          <w:szCs w:val="28"/>
          <w:lang w:val="de-DE"/>
        </w:rPr>
        <w:t xml:space="preserve"> Stoffe zu bestimmen.</w:t>
      </w:r>
    </w:p>
    <w:p w:rsidR="00916150" w:rsidRPr="00916150" w:rsidRDefault="00916150" w:rsidP="00142FC7">
      <w:pPr>
        <w:adjustRightInd w:val="0"/>
        <w:snapToGrid w:val="0"/>
        <w:spacing w:after="240"/>
        <w:ind w:left="142" w:hanging="426"/>
        <w:jc w:val="both"/>
        <w:rPr>
          <w:b/>
          <w:sz w:val="28"/>
          <w:szCs w:val="28"/>
        </w:rPr>
      </w:pPr>
      <w:r>
        <w:rPr>
          <w:b/>
          <w:sz w:val="28"/>
          <w:szCs w:val="28"/>
        </w:rPr>
        <w:t>10</w:t>
      </w:r>
      <w:r w:rsidRPr="007C1D1F">
        <w:rPr>
          <w:b/>
          <w:sz w:val="28"/>
          <w:szCs w:val="28"/>
        </w:rPr>
        <w:t xml:space="preserve">. </w:t>
      </w:r>
      <w:r w:rsidRPr="009D7FB0">
        <w:rPr>
          <w:b/>
          <w:sz w:val="28"/>
          <w:szCs w:val="28"/>
        </w:rPr>
        <w:t>Напишите</w:t>
      </w:r>
      <w:r w:rsidRPr="007C1D1F">
        <w:rPr>
          <w:b/>
          <w:sz w:val="28"/>
          <w:szCs w:val="28"/>
        </w:rPr>
        <w:t xml:space="preserve"> </w:t>
      </w:r>
      <w:r w:rsidRPr="009D7FB0">
        <w:rPr>
          <w:b/>
          <w:sz w:val="28"/>
          <w:szCs w:val="28"/>
        </w:rPr>
        <w:t>эссе</w:t>
      </w:r>
      <w:r w:rsidRPr="007C1D1F">
        <w:rPr>
          <w:b/>
          <w:sz w:val="28"/>
          <w:szCs w:val="28"/>
        </w:rPr>
        <w:t xml:space="preserve"> </w:t>
      </w:r>
      <w:r w:rsidRPr="009D7FB0">
        <w:rPr>
          <w:b/>
          <w:sz w:val="28"/>
          <w:szCs w:val="28"/>
        </w:rPr>
        <w:t>по</w:t>
      </w:r>
      <w:r w:rsidRPr="007C1D1F">
        <w:rPr>
          <w:b/>
          <w:sz w:val="28"/>
          <w:szCs w:val="28"/>
        </w:rPr>
        <w:t xml:space="preserve"> </w:t>
      </w:r>
      <w:r w:rsidRPr="009D7FB0">
        <w:rPr>
          <w:b/>
          <w:sz w:val="28"/>
          <w:szCs w:val="28"/>
        </w:rPr>
        <w:t>каждой</w:t>
      </w:r>
      <w:r w:rsidRPr="007C1D1F">
        <w:rPr>
          <w:b/>
          <w:sz w:val="28"/>
          <w:szCs w:val="28"/>
        </w:rPr>
        <w:t xml:space="preserve"> </w:t>
      </w:r>
      <w:r w:rsidRPr="009D7FB0">
        <w:rPr>
          <w:b/>
          <w:sz w:val="28"/>
          <w:szCs w:val="28"/>
        </w:rPr>
        <w:t>из</w:t>
      </w:r>
      <w:r w:rsidRPr="007C1D1F">
        <w:rPr>
          <w:b/>
          <w:sz w:val="28"/>
          <w:szCs w:val="28"/>
        </w:rPr>
        <w:t xml:space="preserve"> </w:t>
      </w:r>
      <w:r w:rsidRPr="009D7FB0">
        <w:rPr>
          <w:b/>
          <w:sz w:val="28"/>
          <w:szCs w:val="28"/>
        </w:rPr>
        <w:t>трех</w:t>
      </w:r>
      <w:r w:rsidRPr="007C1D1F">
        <w:rPr>
          <w:b/>
          <w:sz w:val="28"/>
          <w:szCs w:val="28"/>
        </w:rPr>
        <w:t xml:space="preserve"> </w:t>
      </w:r>
      <w:r w:rsidRPr="009D7FB0">
        <w:rPr>
          <w:b/>
          <w:sz w:val="28"/>
          <w:szCs w:val="28"/>
        </w:rPr>
        <w:t>тем</w:t>
      </w:r>
      <w:r w:rsidRPr="007C1D1F">
        <w:rPr>
          <w:b/>
          <w:sz w:val="28"/>
          <w:szCs w:val="28"/>
        </w:rPr>
        <w:t xml:space="preserve"> (12 </w:t>
      </w:r>
      <w:r w:rsidRPr="009D7FB0">
        <w:rPr>
          <w:b/>
          <w:sz w:val="28"/>
          <w:szCs w:val="28"/>
        </w:rPr>
        <w:t>предложений</w:t>
      </w:r>
      <w:r w:rsidRPr="007C1D1F">
        <w:rPr>
          <w:b/>
          <w:sz w:val="28"/>
          <w:szCs w:val="28"/>
        </w:rPr>
        <w:t xml:space="preserve">). </w:t>
      </w:r>
      <w:r w:rsidRPr="009D7FB0">
        <w:rPr>
          <w:b/>
          <w:sz w:val="28"/>
          <w:szCs w:val="28"/>
        </w:rPr>
        <w:t>Выучите</w:t>
      </w:r>
      <w:r w:rsidRPr="00916150">
        <w:rPr>
          <w:b/>
          <w:sz w:val="28"/>
          <w:szCs w:val="28"/>
        </w:rPr>
        <w:t xml:space="preserve"> </w:t>
      </w:r>
      <w:r w:rsidRPr="009D7FB0">
        <w:rPr>
          <w:b/>
          <w:sz w:val="28"/>
          <w:szCs w:val="28"/>
        </w:rPr>
        <w:t>и</w:t>
      </w:r>
      <w:r w:rsidRPr="00916150">
        <w:rPr>
          <w:b/>
          <w:sz w:val="28"/>
          <w:szCs w:val="28"/>
        </w:rPr>
        <w:t xml:space="preserve">    </w:t>
      </w:r>
      <w:r w:rsidRPr="009D7FB0">
        <w:rPr>
          <w:b/>
          <w:sz w:val="28"/>
          <w:szCs w:val="28"/>
        </w:rPr>
        <w:t>расскажите</w:t>
      </w:r>
      <w:r w:rsidRPr="00916150">
        <w:rPr>
          <w:b/>
          <w:sz w:val="28"/>
          <w:szCs w:val="28"/>
        </w:rPr>
        <w:t xml:space="preserve"> </w:t>
      </w:r>
      <w:r w:rsidRPr="009D7FB0">
        <w:rPr>
          <w:b/>
          <w:sz w:val="28"/>
          <w:szCs w:val="28"/>
        </w:rPr>
        <w:t>эти</w:t>
      </w:r>
      <w:r w:rsidRPr="00916150">
        <w:rPr>
          <w:b/>
          <w:sz w:val="28"/>
          <w:szCs w:val="28"/>
        </w:rPr>
        <w:t xml:space="preserve"> </w:t>
      </w:r>
      <w:r w:rsidRPr="009D7FB0">
        <w:rPr>
          <w:b/>
          <w:sz w:val="28"/>
          <w:szCs w:val="28"/>
        </w:rPr>
        <w:t>темы</w:t>
      </w:r>
      <w:r w:rsidRPr="00916150">
        <w:rPr>
          <w:b/>
          <w:sz w:val="28"/>
          <w:szCs w:val="28"/>
        </w:rPr>
        <w:t>.</w:t>
      </w:r>
    </w:p>
    <w:p w:rsidR="00916150" w:rsidRPr="00C54142" w:rsidRDefault="00916150" w:rsidP="00142FC7">
      <w:pPr>
        <w:adjustRightInd w:val="0"/>
        <w:snapToGrid w:val="0"/>
        <w:spacing w:after="240"/>
        <w:ind w:left="142"/>
        <w:jc w:val="both"/>
        <w:rPr>
          <w:sz w:val="28"/>
          <w:szCs w:val="28"/>
          <w:lang w:val="de-DE"/>
        </w:rPr>
      </w:pPr>
      <w:r w:rsidRPr="00C54142">
        <w:rPr>
          <w:sz w:val="28"/>
          <w:szCs w:val="28"/>
          <w:lang w:val="de-DE"/>
        </w:rPr>
        <w:t>1. Mein Studium.</w:t>
      </w:r>
    </w:p>
    <w:p w:rsidR="00916150" w:rsidRPr="00C54142" w:rsidRDefault="00916150" w:rsidP="00142FC7">
      <w:pPr>
        <w:adjustRightInd w:val="0"/>
        <w:snapToGrid w:val="0"/>
        <w:spacing w:after="240"/>
        <w:ind w:left="142"/>
        <w:jc w:val="both"/>
        <w:rPr>
          <w:sz w:val="28"/>
          <w:szCs w:val="28"/>
          <w:lang w:val="de-DE"/>
        </w:rPr>
      </w:pPr>
      <w:r w:rsidRPr="00C54142">
        <w:rPr>
          <w:sz w:val="28"/>
          <w:szCs w:val="28"/>
          <w:lang w:val="de-DE"/>
        </w:rPr>
        <w:t>2. Mein zukünftiger Beruf.</w:t>
      </w:r>
    </w:p>
    <w:p w:rsidR="004F515A" w:rsidRPr="004F515A" w:rsidRDefault="00916150" w:rsidP="00142FC7">
      <w:pPr>
        <w:adjustRightInd w:val="0"/>
        <w:snapToGrid w:val="0"/>
        <w:spacing w:after="240"/>
        <w:ind w:left="142"/>
        <w:jc w:val="both"/>
        <w:rPr>
          <w:sz w:val="28"/>
          <w:szCs w:val="28"/>
          <w:lang w:val="de-DE"/>
        </w:rPr>
      </w:pPr>
      <w:r w:rsidRPr="007C1D1F">
        <w:rPr>
          <w:sz w:val="28"/>
          <w:szCs w:val="28"/>
          <w:lang w:val="de-DE"/>
        </w:rPr>
        <w:t xml:space="preserve">3. Berühmte Wissenschaftler in </w:t>
      </w:r>
      <w:proofErr w:type="gramStart"/>
      <w:r w:rsidRPr="007C1D1F">
        <w:rPr>
          <w:sz w:val="28"/>
          <w:szCs w:val="28"/>
          <w:lang w:val="de-DE"/>
        </w:rPr>
        <w:t>meiner Fachgebiet</w:t>
      </w:r>
      <w:proofErr w:type="gramEnd"/>
      <w:r w:rsidRPr="007C1D1F">
        <w:rPr>
          <w:sz w:val="28"/>
          <w:szCs w:val="28"/>
          <w:lang w:val="de-DE"/>
        </w:rPr>
        <w:t>.</w:t>
      </w:r>
    </w:p>
    <w:p w:rsidR="00E62596" w:rsidRPr="00735460" w:rsidRDefault="00E62596" w:rsidP="00142FC7">
      <w:pPr>
        <w:pStyle w:val="31"/>
        <w:adjustRightInd w:val="0"/>
        <w:snapToGrid w:val="0"/>
        <w:spacing w:after="240"/>
        <w:jc w:val="both"/>
        <w:rPr>
          <w:sz w:val="28"/>
          <w:szCs w:val="28"/>
          <w:lang w:val="de-DE"/>
        </w:rPr>
      </w:pPr>
    </w:p>
    <w:p w:rsidR="00E62596" w:rsidRDefault="00E62596" w:rsidP="00142FC7">
      <w:pPr>
        <w:adjustRightInd w:val="0"/>
        <w:snapToGrid w:val="0"/>
        <w:spacing w:after="240"/>
        <w:jc w:val="both"/>
        <w:rPr>
          <w:sz w:val="28"/>
          <w:szCs w:val="28"/>
        </w:rPr>
      </w:pPr>
      <w:r w:rsidRPr="00DC2EC5">
        <w:rPr>
          <w:sz w:val="28"/>
          <w:szCs w:val="28"/>
        </w:rPr>
        <w:t xml:space="preserve">          </w:t>
      </w:r>
      <w:r w:rsidRPr="00DC2EC5">
        <w:rPr>
          <w:b/>
          <w:bCs/>
          <w:sz w:val="28"/>
          <w:szCs w:val="28"/>
          <w:u w:val="single"/>
        </w:rPr>
        <w:t xml:space="preserve">  </w:t>
      </w:r>
      <w:r w:rsidRPr="00735460">
        <w:rPr>
          <w:b/>
          <w:bCs/>
          <w:sz w:val="28"/>
          <w:szCs w:val="28"/>
          <w:u w:val="single"/>
        </w:rPr>
        <w:t xml:space="preserve">III   </w:t>
      </w:r>
      <w:proofErr w:type="gramStart"/>
      <w:r w:rsidRPr="00735460">
        <w:rPr>
          <w:b/>
          <w:bCs/>
          <w:sz w:val="28"/>
          <w:szCs w:val="28"/>
          <w:u w:val="single"/>
        </w:rPr>
        <w:t>ВАРИ</w:t>
      </w:r>
      <w:r w:rsidR="00EE22A7">
        <w:rPr>
          <w:b/>
          <w:bCs/>
          <w:sz w:val="28"/>
          <w:szCs w:val="28"/>
          <w:u w:val="single"/>
        </w:rPr>
        <w:t>АНТ  КОНТРОЛЬНОГО</w:t>
      </w:r>
      <w:proofErr w:type="gramEnd"/>
      <w:r w:rsidR="00EE22A7">
        <w:rPr>
          <w:b/>
          <w:bCs/>
          <w:sz w:val="28"/>
          <w:szCs w:val="28"/>
          <w:u w:val="single"/>
        </w:rPr>
        <w:t xml:space="preserve">  ЗАДАНИЯ  </w:t>
      </w:r>
      <w:r w:rsidRPr="00735460">
        <w:rPr>
          <w:b/>
          <w:bCs/>
          <w:sz w:val="28"/>
          <w:szCs w:val="28"/>
          <w:u w:val="single"/>
        </w:rPr>
        <w:t>.</w:t>
      </w:r>
      <w:r w:rsidRPr="00735460">
        <w:rPr>
          <w:sz w:val="28"/>
          <w:szCs w:val="28"/>
        </w:rPr>
        <w:t xml:space="preserve">  </w:t>
      </w:r>
    </w:p>
    <w:p w:rsidR="00EA2B60" w:rsidRPr="00735460" w:rsidRDefault="00EA2B60" w:rsidP="00142FC7">
      <w:pPr>
        <w:adjustRightInd w:val="0"/>
        <w:snapToGrid w:val="0"/>
        <w:spacing w:after="240"/>
        <w:jc w:val="both"/>
        <w:rPr>
          <w:sz w:val="28"/>
          <w:szCs w:val="28"/>
        </w:rPr>
      </w:pPr>
    </w:p>
    <w:p w:rsidR="00E62596" w:rsidRPr="00735460" w:rsidRDefault="00DC2EC5" w:rsidP="00142FC7">
      <w:pPr>
        <w:adjustRightInd w:val="0"/>
        <w:snapToGrid w:val="0"/>
        <w:spacing w:after="240"/>
        <w:jc w:val="both"/>
        <w:rPr>
          <w:b/>
          <w:sz w:val="28"/>
          <w:szCs w:val="28"/>
        </w:rPr>
      </w:pPr>
      <w:r>
        <w:rPr>
          <w:b/>
          <w:sz w:val="28"/>
          <w:szCs w:val="28"/>
        </w:rPr>
        <w:t xml:space="preserve">    1</w:t>
      </w:r>
      <w:r w:rsidR="00E62596" w:rsidRPr="00735460">
        <w:rPr>
          <w:b/>
          <w:sz w:val="28"/>
          <w:szCs w:val="28"/>
        </w:rPr>
        <w:t xml:space="preserve">. </w:t>
      </w:r>
      <w:proofErr w:type="gramStart"/>
      <w:r w:rsidR="00E62596" w:rsidRPr="00735460">
        <w:rPr>
          <w:b/>
          <w:sz w:val="28"/>
          <w:szCs w:val="28"/>
        </w:rPr>
        <w:t>Поставьте  существительные</w:t>
      </w:r>
      <w:proofErr w:type="gramEnd"/>
      <w:r w:rsidR="00E62596" w:rsidRPr="00735460">
        <w:rPr>
          <w:b/>
          <w:sz w:val="28"/>
          <w:szCs w:val="28"/>
        </w:rPr>
        <w:t>,  стоящие  в  скобках,  в  соответствующем  падеже.</w:t>
      </w:r>
    </w:p>
    <w:p w:rsidR="00E62596" w:rsidRPr="00735460" w:rsidRDefault="00E62596" w:rsidP="00142FC7">
      <w:pPr>
        <w:adjustRightInd w:val="0"/>
        <w:snapToGrid w:val="0"/>
        <w:spacing w:after="240"/>
        <w:jc w:val="both"/>
        <w:rPr>
          <w:sz w:val="28"/>
          <w:szCs w:val="28"/>
        </w:rPr>
      </w:pPr>
      <w:r w:rsidRPr="00735460">
        <w:rPr>
          <w:sz w:val="28"/>
          <w:szCs w:val="28"/>
        </w:rPr>
        <w:t xml:space="preserve">     </w:t>
      </w:r>
      <w:r w:rsidRPr="00735460">
        <w:rPr>
          <w:sz w:val="28"/>
          <w:szCs w:val="28"/>
          <w:lang w:val="de-DE"/>
        </w:rPr>
        <w:t xml:space="preserve">1. </w:t>
      </w:r>
      <w:proofErr w:type="gramStart"/>
      <w:r w:rsidRPr="00735460">
        <w:rPr>
          <w:sz w:val="28"/>
          <w:szCs w:val="28"/>
          <w:lang w:val="de-DE"/>
        </w:rPr>
        <w:t>Ich  brauche</w:t>
      </w:r>
      <w:proofErr w:type="gramEnd"/>
      <w:r w:rsidRPr="00735460">
        <w:rPr>
          <w:sz w:val="28"/>
          <w:szCs w:val="28"/>
          <w:lang w:val="de-DE"/>
        </w:rPr>
        <w:t xml:space="preserve">  (ein  Bleistift)  und  (eine  Tabelle).  2. </w:t>
      </w:r>
      <w:proofErr w:type="gramStart"/>
      <w:r w:rsidRPr="00735460">
        <w:rPr>
          <w:sz w:val="28"/>
          <w:szCs w:val="28"/>
          <w:lang w:val="de-DE"/>
        </w:rPr>
        <w:t>Er  liest</w:t>
      </w:r>
      <w:proofErr w:type="gramEnd"/>
      <w:r w:rsidRPr="00735460">
        <w:rPr>
          <w:sz w:val="28"/>
          <w:szCs w:val="28"/>
          <w:lang w:val="de-DE"/>
        </w:rPr>
        <w:t xml:space="preserve"> (dieses  Buch)  mit  gro</w:t>
      </w:r>
      <w:r w:rsidR="00AE0348">
        <w:rPr>
          <w:sz w:val="28"/>
          <w:szCs w:val="28"/>
          <w:lang w:val="de-DE"/>
        </w:rPr>
        <w:t>β</w:t>
      </w:r>
      <w:r w:rsidRPr="00735460">
        <w:rPr>
          <w:sz w:val="28"/>
          <w:szCs w:val="28"/>
          <w:lang w:val="de-DE"/>
        </w:rPr>
        <w:t xml:space="preserve">er  Interesse.  3. </w:t>
      </w:r>
      <w:proofErr w:type="gramStart"/>
      <w:r w:rsidRPr="00735460">
        <w:rPr>
          <w:sz w:val="28"/>
          <w:szCs w:val="28"/>
          <w:lang w:val="de-DE"/>
        </w:rPr>
        <w:t>Der  Lektor</w:t>
      </w:r>
      <w:proofErr w:type="gramEnd"/>
      <w:r w:rsidRPr="00735460">
        <w:rPr>
          <w:sz w:val="28"/>
          <w:szCs w:val="28"/>
          <w:lang w:val="de-DE"/>
        </w:rPr>
        <w:t xml:space="preserve">  diktiert  (ein  Satz,  jener  Student).  4. </w:t>
      </w:r>
      <w:proofErr w:type="gramStart"/>
      <w:r w:rsidRPr="00735460">
        <w:rPr>
          <w:sz w:val="28"/>
          <w:szCs w:val="28"/>
          <w:lang w:val="de-DE"/>
        </w:rPr>
        <w:t>Ich  sehe</w:t>
      </w:r>
      <w:proofErr w:type="gramEnd"/>
      <w:r w:rsidRPr="00735460">
        <w:rPr>
          <w:sz w:val="28"/>
          <w:szCs w:val="28"/>
          <w:lang w:val="de-DE"/>
        </w:rPr>
        <w:t xml:space="preserve">  hier  (ein  Fehler).  </w:t>
      </w:r>
      <w:r w:rsidRPr="00735460">
        <w:rPr>
          <w:sz w:val="28"/>
          <w:szCs w:val="28"/>
        </w:rPr>
        <w:t xml:space="preserve">5. </w:t>
      </w:r>
      <w:proofErr w:type="gramStart"/>
      <w:r w:rsidRPr="00735460">
        <w:rPr>
          <w:sz w:val="28"/>
          <w:szCs w:val="28"/>
          <w:lang w:val="en-US"/>
        </w:rPr>
        <w:t>Der</w:t>
      </w:r>
      <w:r w:rsidRPr="00735460">
        <w:rPr>
          <w:sz w:val="28"/>
          <w:szCs w:val="28"/>
        </w:rPr>
        <w:t xml:space="preserve">  </w:t>
      </w:r>
      <w:r w:rsidRPr="00735460">
        <w:rPr>
          <w:sz w:val="28"/>
          <w:szCs w:val="28"/>
          <w:lang w:val="en-US"/>
        </w:rPr>
        <w:t>Student</w:t>
      </w:r>
      <w:proofErr w:type="gramEnd"/>
      <w:r w:rsidRPr="00735460">
        <w:rPr>
          <w:sz w:val="28"/>
          <w:szCs w:val="28"/>
        </w:rPr>
        <w:t xml:space="preserve">  </w:t>
      </w:r>
      <w:proofErr w:type="spellStart"/>
      <w:r w:rsidRPr="00735460">
        <w:rPr>
          <w:sz w:val="28"/>
          <w:szCs w:val="28"/>
          <w:lang w:val="en-US"/>
        </w:rPr>
        <w:t>korrigiert</w:t>
      </w:r>
      <w:proofErr w:type="spellEnd"/>
      <w:r w:rsidRPr="00735460">
        <w:rPr>
          <w:sz w:val="28"/>
          <w:szCs w:val="28"/>
        </w:rPr>
        <w:t xml:space="preserve">  (</w:t>
      </w:r>
      <w:proofErr w:type="spellStart"/>
      <w:r w:rsidRPr="00735460">
        <w:rPr>
          <w:sz w:val="28"/>
          <w:szCs w:val="28"/>
          <w:lang w:val="en-US"/>
        </w:rPr>
        <w:t>dieser</w:t>
      </w:r>
      <w:proofErr w:type="spellEnd"/>
      <w:r w:rsidRPr="00735460">
        <w:rPr>
          <w:sz w:val="28"/>
          <w:szCs w:val="28"/>
        </w:rPr>
        <w:t xml:space="preserve">  </w:t>
      </w:r>
      <w:proofErr w:type="spellStart"/>
      <w:r w:rsidRPr="00735460">
        <w:rPr>
          <w:sz w:val="28"/>
          <w:szCs w:val="28"/>
          <w:lang w:val="en-US"/>
        </w:rPr>
        <w:t>Fehler</w:t>
      </w:r>
      <w:proofErr w:type="spellEnd"/>
      <w:r w:rsidRPr="00735460">
        <w:rPr>
          <w:sz w:val="28"/>
          <w:szCs w:val="28"/>
        </w:rPr>
        <w:t>).</w:t>
      </w:r>
    </w:p>
    <w:p w:rsidR="00E62596" w:rsidRPr="00735460" w:rsidRDefault="00DC2EC5" w:rsidP="00142FC7">
      <w:pPr>
        <w:pStyle w:val="1"/>
        <w:adjustRightInd w:val="0"/>
        <w:snapToGrid w:val="0"/>
        <w:spacing w:after="240"/>
        <w:ind w:right="-21"/>
        <w:jc w:val="both"/>
        <w:rPr>
          <w:rFonts w:ascii="Times New Roman" w:hAnsi="Times New Roman" w:cs="Times New Roman"/>
          <w:sz w:val="28"/>
          <w:szCs w:val="28"/>
        </w:rPr>
      </w:pPr>
      <w:r>
        <w:rPr>
          <w:rFonts w:ascii="Times New Roman" w:hAnsi="Times New Roman" w:cs="Times New Roman"/>
          <w:sz w:val="28"/>
          <w:szCs w:val="28"/>
        </w:rPr>
        <w:t xml:space="preserve">     2</w:t>
      </w:r>
      <w:r w:rsidR="00E62596" w:rsidRPr="00735460">
        <w:rPr>
          <w:rFonts w:ascii="Times New Roman" w:hAnsi="Times New Roman" w:cs="Times New Roman"/>
          <w:sz w:val="28"/>
          <w:szCs w:val="28"/>
        </w:rPr>
        <w:t xml:space="preserve">. </w:t>
      </w:r>
      <w:proofErr w:type="gramStart"/>
      <w:r w:rsidR="00E62596" w:rsidRPr="00735460">
        <w:rPr>
          <w:rFonts w:ascii="Times New Roman" w:hAnsi="Times New Roman" w:cs="Times New Roman"/>
          <w:sz w:val="28"/>
          <w:szCs w:val="28"/>
        </w:rPr>
        <w:t>Вставьте  соответствующие</w:t>
      </w:r>
      <w:proofErr w:type="gramEnd"/>
      <w:r w:rsidR="00E62596" w:rsidRPr="00735460">
        <w:rPr>
          <w:rFonts w:ascii="Times New Roman" w:hAnsi="Times New Roman" w:cs="Times New Roman"/>
          <w:sz w:val="28"/>
          <w:szCs w:val="28"/>
        </w:rPr>
        <w:t xml:space="preserve">  притяжательные  местоимения.  </w:t>
      </w:r>
      <w:proofErr w:type="spellStart"/>
      <w:r w:rsidR="00E62596" w:rsidRPr="00735460">
        <w:rPr>
          <w:rFonts w:ascii="Times New Roman" w:hAnsi="Times New Roman" w:cs="Times New Roman"/>
          <w:sz w:val="28"/>
          <w:szCs w:val="28"/>
        </w:rPr>
        <w:t>Предл</w:t>
      </w:r>
      <w:proofErr w:type="spellEnd"/>
      <w:r w:rsidR="00E62596" w:rsidRPr="00735460">
        <w:rPr>
          <w:rFonts w:ascii="Times New Roman" w:hAnsi="Times New Roman" w:cs="Times New Roman"/>
          <w:sz w:val="28"/>
          <w:szCs w:val="28"/>
          <w:lang w:val="en-US"/>
        </w:rPr>
        <w:t>o</w:t>
      </w:r>
      <w:proofErr w:type="spellStart"/>
      <w:proofErr w:type="gramStart"/>
      <w:r w:rsidR="00E62596" w:rsidRPr="00735460">
        <w:rPr>
          <w:rFonts w:ascii="Times New Roman" w:hAnsi="Times New Roman" w:cs="Times New Roman"/>
          <w:sz w:val="28"/>
          <w:szCs w:val="28"/>
        </w:rPr>
        <w:t>жения</w:t>
      </w:r>
      <w:proofErr w:type="spellEnd"/>
      <w:r w:rsidR="00E62596" w:rsidRPr="00735460">
        <w:rPr>
          <w:rFonts w:ascii="Times New Roman" w:hAnsi="Times New Roman" w:cs="Times New Roman"/>
          <w:sz w:val="28"/>
          <w:szCs w:val="28"/>
        </w:rPr>
        <w:t xml:space="preserve">  переведите</w:t>
      </w:r>
      <w:proofErr w:type="gramEnd"/>
      <w:r w:rsidR="00E62596" w:rsidRPr="00735460">
        <w:rPr>
          <w:rFonts w:ascii="Times New Roman" w:hAnsi="Times New Roman" w:cs="Times New Roman"/>
          <w:sz w:val="28"/>
          <w:szCs w:val="28"/>
        </w:rPr>
        <w:t>.</w:t>
      </w:r>
    </w:p>
    <w:p w:rsidR="00EA2B60" w:rsidRPr="00EA2B60" w:rsidRDefault="00E62596" w:rsidP="00142FC7">
      <w:pPr>
        <w:pStyle w:val="1"/>
        <w:adjustRightInd w:val="0"/>
        <w:snapToGrid w:val="0"/>
        <w:spacing w:after="240"/>
        <w:ind w:right="-21"/>
        <w:jc w:val="both"/>
        <w:rPr>
          <w:rFonts w:ascii="Times New Roman" w:hAnsi="Times New Roman" w:cs="Times New Roman"/>
          <w:b w:val="0"/>
          <w:sz w:val="28"/>
          <w:szCs w:val="28"/>
          <w:lang w:val="de-DE"/>
        </w:rPr>
      </w:pPr>
      <w:r w:rsidRPr="00735460">
        <w:rPr>
          <w:rFonts w:ascii="Times New Roman" w:hAnsi="Times New Roman" w:cs="Times New Roman"/>
          <w:b w:val="0"/>
          <w:sz w:val="28"/>
          <w:szCs w:val="28"/>
        </w:rPr>
        <w:t xml:space="preserve">     </w:t>
      </w:r>
      <w:r w:rsidRPr="00735460">
        <w:rPr>
          <w:rFonts w:ascii="Times New Roman" w:hAnsi="Times New Roman" w:cs="Times New Roman"/>
          <w:b w:val="0"/>
          <w:sz w:val="28"/>
          <w:szCs w:val="28"/>
          <w:lang w:val="de-DE"/>
        </w:rPr>
        <w:t xml:space="preserve">1. </w:t>
      </w:r>
      <w:proofErr w:type="gramStart"/>
      <w:r w:rsidRPr="00735460">
        <w:rPr>
          <w:rFonts w:ascii="Times New Roman" w:hAnsi="Times New Roman" w:cs="Times New Roman"/>
          <w:b w:val="0"/>
          <w:sz w:val="28"/>
          <w:szCs w:val="28"/>
          <w:lang w:val="de-DE"/>
        </w:rPr>
        <w:t>Wir  haben</w:t>
      </w:r>
      <w:proofErr w:type="gramEnd"/>
      <w:r w:rsidRPr="00735460">
        <w:rPr>
          <w:rFonts w:ascii="Times New Roman" w:hAnsi="Times New Roman" w:cs="Times New Roman"/>
          <w:b w:val="0"/>
          <w:sz w:val="28"/>
          <w:szCs w:val="28"/>
          <w:lang w:val="de-DE"/>
        </w:rPr>
        <w:t xml:space="preserve">  ein  Kätzchen  und  einen  Hund.  </w:t>
      </w:r>
      <w:proofErr w:type="gramStart"/>
      <w:r w:rsidRPr="00735460">
        <w:rPr>
          <w:rFonts w:ascii="Times New Roman" w:hAnsi="Times New Roman" w:cs="Times New Roman"/>
          <w:b w:val="0"/>
          <w:sz w:val="28"/>
          <w:szCs w:val="28"/>
          <w:lang w:val="de-DE"/>
        </w:rPr>
        <w:t>Das  sind</w:t>
      </w:r>
      <w:proofErr w:type="gramEnd"/>
      <w:r w:rsidRPr="00735460">
        <w:rPr>
          <w:rFonts w:ascii="Times New Roman" w:hAnsi="Times New Roman" w:cs="Times New Roman"/>
          <w:b w:val="0"/>
          <w:sz w:val="28"/>
          <w:szCs w:val="28"/>
          <w:lang w:val="de-DE"/>
        </w:rPr>
        <w:t xml:space="preserve">… Haustiere. 2. Die </w:t>
      </w:r>
      <w:proofErr w:type="gramStart"/>
      <w:r w:rsidRPr="00735460">
        <w:rPr>
          <w:rFonts w:ascii="Times New Roman" w:hAnsi="Times New Roman" w:cs="Times New Roman"/>
          <w:b w:val="0"/>
          <w:sz w:val="28"/>
          <w:szCs w:val="28"/>
          <w:lang w:val="de-DE"/>
        </w:rPr>
        <w:t>Studentin  Iwanowa</w:t>
      </w:r>
      <w:proofErr w:type="gramEnd"/>
      <w:r w:rsidRPr="00735460">
        <w:rPr>
          <w:rFonts w:ascii="Times New Roman" w:hAnsi="Times New Roman" w:cs="Times New Roman"/>
          <w:b w:val="0"/>
          <w:sz w:val="28"/>
          <w:szCs w:val="28"/>
          <w:lang w:val="de-DE"/>
        </w:rPr>
        <w:t xml:space="preserve">  hat  eine  Schwester. </w:t>
      </w:r>
      <w:proofErr w:type="gramStart"/>
      <w:r w:rsidRPr="00735460">
        <w:rPr>
          <w:rFonts w:ascii="Times New Roman" w:hAnsi="Times New Roman" w:cs="Times New Roman"/>
          <w:b w:val="0"/>
          <w:sz w:val="28"/>
          <w:szCs w:val="28"/>
          <w:lang w:val="de-DE"/>
        </w:rPr>
        <w:t>Das  ist</w:t>
      </w:r>
      <w:proofErr w:type="gramEnd"/>
      <w:r w:rsidRPr="00735460">
        <w:rPr>
          <w:rFonts w:ascii="Times New Roman" w:hAnsi="Times New Roman" w:cs="Times New Roman"/>
          <w:b w:val="0"/>
          <w:sz w:val="28"/>
          <w:szCs w:val="28"/>
          <w:lang w:val="de-DE"/>
        </w:rPr>
        <w:t xml:space="preserve"> … Schwester. 3. </w:t>
      </w:r>
      <w:proofErr w:type="gramStart"/>
      <w:r w:rsidRPr="00735460">
        <w:rPr>
          <w:rFonts w:ascii="Times New Roman" w:hAnsi="Times New Roman" w:cs="Times New Roman"/>
          <w:b w:val="0"/>
          <w:sz w:val="28"/>
          <w:szCs w:val="28"/>
          <w:lang w:val="de-DE"/>
        </w:rPr>
        <w:t>Er  hat</w:t>
      </w:r>
      <w:proofErr w:type="gramEnd"/>
      <w:r w:rsidRPr="00735460">
        <w:rPr>
          <w:rFonts w:ascii="Times New Roman" w:hAnsi="Times New Roman" w:cs="Times New Roman"/>
          <w:b w:val="0"/>
          <w:sz w:val="28"/>
          <w:szCs w:val="28"/>
          <w:lang w:val="de-DE"/>
        </w:rPr>
        <w:t xml:space="preserve">  ein  Lehrbuch  und  einige  Hefte. </w:t>
      </w:r>
      <w:proofErr w:type="gramStart"/>
      <w:r w:rsidRPr="00735460">
        <w:rPr>
          <w:rFonts w:ascii="Times New Roman" w:hAnsi="Times New Roman" w:cs="Times New Roman"/>
          <w:b w:val="0"/>
          <w:sz w:val="28"/>
          <w:szCs w:val="28"/>
          <w:lang w:val="de-DE"/>
        </w:rPr>
        <w:t>Das  sind</w:t>
      </w:r>
      <w:proofErr w:type="gramEnd"/>
      <w:r w:rsidRPr="00735460">
        <w:rPr>
          <w:rFonts w:ascii="Times New Roman" w:hAnsi="Times New Roman" w:cs="Times New Roman"/>
          <w:b w:val="0"/>
          <w:sz w:val="28"/>
          <w:szCs w:val="28"/>
          <w:lang w:val="de-DE"/>
        </w:rPr>
        <w:t xml:space="preserve"> … Lehrbuch  und  … Hefte. 4. </w:t>
      </w:r>
      <w:proofErr w:type="gramStart"/>
      <w:r w:rsidRPr="00735460">
        <w:rPr>
          <w:rFonts w:ascii="Times New Roman" w:hAnsi="Times New Roman" w:cs="Times New Roman"/>
          <w:b w:val="0"/>
          <w:sz w:val="28"/>
          <w:szCs w:val="28"/>
          <w:lang w:val="de-DE"/>
        </w:rPr>
        <w:t>Seid  ihr</w:t>
      </w:r>
      <w:proofErr w:type="gramEnd"/>
      <w:r w:rsidRPr="00735460">
        <w:rPr>
          <w:rFonts w:ascii="Times New Roman" w:hAnsi="Times New Roman" w:cs="Times New Roman"/>
          <w:b w:val="0"/>
          <w:sz w:val="28"/>
          <w:szCs w:val="28"/>
          <w:lang w:val="de-DE"/>
        </w:rPr>
        <w:t xml:space="preserve">  </w:t>
      </w:r>
      <w:r w:rsidRPr="00735460">
        <w:rPr>
          <w:rFonts w:ascii="Times New Roman" w:hAnsi="Times New Roman" w:cs="Times New Roman"/>
          <w:b w:val="0"/>
          <w:sz w:val="28"/>
          <w:szCs w:val="28"/>
          <w:lang w:val="de-DE"/>
        </w:rPr>
        <w:lastRenderedPageBreak/>
        <w:t xml:space="preserve">schon  hier?  </w:t>
      </w:r>
      <w:proofErr w:type="gramStart"/>
      <w:r w:rsidRPr="00735460">
        <w:rPr>
          <w:rFonts w:ascii="Times New Roman" w:hAnsi="Times New Roman" w:cs="Times New Roman"/>
          <w:b w:val="0"/>
          <w:sz w:val="28"/>
          <w:szCs w:val="28"/>
          <w:lang w:val="de-DE"/>
        </w:rPr>
        <w:t>Ist  das</w:t>
      </w:r>
      <w:proofErr w:type="gramEnd"/>
      <w:r w:rsidRPr="00735460">
        <w:rPr>
          <w:rFonts w:ascii="Times New Roman" w:hAnsi="Times New Roman" w:cs="Times New Roman"/>
          <w:b w:val="0"/>
          <w:sz w:val="28"/>
          <w:szCs w:val="28"/>
          <w:lang w:val="de-DE"/>
        </w:rPr>
        <w:t xml:space="preserve"> … Zimmer?  5. </w:t>
      </w:r>
      <w:proofErr w:type="gramStart"/>
      <w:r w:rsidRPr="00735460">
        <w:rPr>
          <w:rFonts w:ascii="Times New Roman" w:hAnsi="Times New Roman" w:cs="Times New Roman"/>
          <w:b w:val="0"/>
          <w:sz w:val="28"/>
          <w:szCs w:val="28"/>
          <w:lang w:val="de-DE"/>
        </w:rPr>
        <w:t>Neben  dir</w:t>
      </w:r>
      <w:proofErr w:type="gramEnd"/>
      <w:r w:rsidRPr="00735460">
        <w:rPr>
          <w:rFonts w:ascii="Times New Roman" w:hAnsi="Times New Roman" w:cs="Times New Roman"/>
          <w:b w:val="0"/>
          <w:sz w:val="28"/>
          <w:szCs w:val="28"/>
          <w:lang w:val="de-DE"/>
        </w:rPr>
        <w:t xml:space="preserve">  stehen  zwei  Koffer. </w:t>
      </w:r>
      <w:proofErr w:type="gramStart"/>
      <w:r w:rsidRPr="00735460">
        <w:rPr>
          <w:rFonts w:ascii="Times New Roman" w:hAnsi="Times New Roman" w:cs="Times New Roman"/>
          <w:b w:val="0"/>
          <w:sz w:val="28"/>
          <w:szCs w:val="28"/>
          <w:lang w:val="de-DE"/>
        </w:rPr>
        <w:t>Sind  das</w:t>
      </w:r>
      <w:proofErr w:type="gramEnd"/>
      <w:r w:rsidRPr="00735460">
        <w:rPr>
          <w:rFonts w:ascii="Times New Roman" w:hAnsi="Times New Roman" w:cs="Times New Roman"/>
          <w:b w:val="0"/>
          <w:sz w:val="28"/>
          <w:szCs w:val="28"/>
          <w:lang w:val="de-DE"/>
        </w:rPr>
        <w:t xml:space="preserve"> … Koffer?</w:t>
      </w:r>
    </w:p>
    <w:p w:rsidR="00E62596" w:rsidRPr="00735460" w:rsidRDefault="00E62596" w:rsidP="00142FC7">
      <w:pPr>
        <w:pStyle w:val="31"/>
        <w:adjustRightInd w:val="0"/>
        <w:snapToGrid w:val="0"/>
        <w:spacing w:after="240"/>
        <w:jc w:val="both"/>
        <w:rPr>
          <w:b/>
          <w:sz w:val="28"/>
          <w:szCs w:val="28"/>
          <w:lang w:val="de-DE"/>
        </w:rPr>
      </w:pPr>
      <w:r w:rsidRPr="00EA2B60">
        <w:rPr>
          <w:b/>
          <w:sz w:val="28"/>
          <w:szCs w:val="28"/>
        </w:rPr>
        <w:t xml:space="preserve">    </w:t>
      </w:r>
      <w:r w:rsidR="00DC2EC5">
        <w:rPr>
          <w:b/>
          <w:sz w:val="28"/>
          <w:szCs w:val="28"/>
        </w:rPr>
        <w:t>3</w:t>
      </w:r>
      <w:r w:rsidRPr="00612A51">
        <w:rPr>
          <w:b/>
          <w:sz w:val="28"/>
          <w:szCs w:val="28"/>
        </w:rPr>
        <w:t xml:space="preserve">. </w:t>
      </w:r>
      <w:proofErr w:type="gramStart"/>
      <w:r w:rsidRPr="00735460">
        <w:rPr>
          <w:b/>
          <w:sz w:val="28"/>
          <w:szCs w:val="28"/>
        </w:rPr>
        <w:t>Поставьте</w:t>
      </w:r>
      <w:r w:rsidRPr="00612A51">
        <w:rPr>
          <w:b/>
          <w:sz w:val="28"/>
          <w:szCs w:val="28"/>
        </w:rPr>
        <w:t xml:space="preserve">  </w:t>
      </w:r>
      <w:r w:rsidRPr="00735460">
        <w:rPr>
          <w:b/>
          <w:sz w:val="28"/>
          <w:szCs w:val="28"/>
        </w:rPr>
        <w:t>сказуемые</w:t>
      </w:r>
      <w:proofErr w:type="gramEnd"/>
      <w:r w:rsidRPr="00612A51">
        <w:rPr>
          <w:b/>
          <w:sz w:val="28"/>
          <w:szCs w:val="28"/>
        </w:rPr>
        <w:t xml:space="preserve">  </w:t>
      </w:r>
      <w:r w:rsidRPr="00735460">
        <w:rPr>
          <w:b/>
          <w:sz w:val="28"/>
          <w:szCs w:val="28"/>
        </w:rPr>
        <w:t>следующих</w:t>
      </w:r>
      <w:r w:rsidRPr="00612A51">
        <w:rPr>
          <w:b/>
          <w:sz w:val="28"/>
          <w:szCs w:val="28"/>
        </w:rPr>
        <w:t xml:space="preserve">  </w:t>
      </w:r>
      <w:r w:rsidRPr="00735460">
        <w:rPr>
          <w:b/>
          <w:sz w:val="28"/>
          <w:szCs w:val="28"/>
        </w:rPr>
        <w:t>предложений</w:t>
      </w:r>
      <w:r w:rsidRPr="00612A51">
        <w:rPr>
          <w:b/>
          <w:sz w:val="28"/>
          <w:szCs w:val="28"/>
        </w:rPr>
        <w:t xml:space="preserve">  </w:t>
      </w:r>
      <w:r w:rsidRPr="00735460">
        <w:rPr>
          <w:b/>
          <w:sz w:val="28"/>
          <w:szCs w:val="28"/>
        </w:rPr>
        <w:t>в</w:t>
      </w:r>
      <w:r w:rsidRPr="00612A51">
        <w:rPr>
          <w:b/>
          <w:sz w:val="28"/>
          <w:szCs w:val="28"/>
        </w:rPr>
        <w:t xml:space="preserve">  </w:t>
      </w:r>
      <w:proofErr w:type="spellStart"/>
      <w:r w:rsidRPr="00735460">
        <w:rPr>
          <w:b/>
          <w:sz w:val="28"/>
          <w:szCs w:val="28"/>
          <w:lang w:val="de-DE"/>
        </w:rPr>
        <w:t>Pr</w:t>
      </w:r>
      <w:proofErr w:type="spellEnd"/>
      <w:r w:rsidRPr="00612A51">
        <w:rPr>
          <w:b/>
          <w:sz w:val="28"/>
          <w:szCs w:val="28"/>
        </w:rPr>
        <w:t>ä</w:t>
      </w:r>
      <w:proofErr w:type="spellStart"/>
      <w:r w:rsidRPr="00735460">
        <w:rPr>
          <w:b/>
          <w:sz w:val="28"/>
          <w:szCs w:val="28"/>
          <w:lang w:val="de-DE"/>
        </w:rPr>
        <w:t>teritum</w:t>
      </w:r>
      <w:proofErr w:type="spellEnd"/>
      <w:r w:rsidRPr="00612A51">
        <w:rPr>
          <w:b/>
          <w:sz w:val="28"/>
          <w:szCs w:val="28"/>
        </w:rPr>
        <w:t xml:space="preserve">.  </w:t>
      </w:r>
      <w:proofErr w:type="gramStart"/>
      <w:r w:rsidRPr="00735460">
        <w:rPr>
          <w:b/>
          <w:sz w:val="28"/>
          <w:szCs w:val="28"/>
        </w:rPr>
        <w:t>Предложения</w:t>
      </w:r>
      <w:r w:rsidRPr="00735460">
        <w:rPr>
          <w:b/>
          <w:sz w:val="28"/>
          <w:szCs w:val="28"/>
          <w:lang w:val="de-DE"/>
        </w:rPr>
        <w:t xml:space="preserve">  </w:t>
      </w:r>
      <w:r w:rsidRPr="00735460">
        <w:rPr>
          <w:b/>
          <w:sz w:val="28"/>
          <w:szCs w:val="28"/>
        </w:rPr>
        <w:t>переведите</w:t>
      </w:r>
      <w:proofErr w:type="gramEnd"/>
      <w:r w:rsidRPr="00735460">
        <w:rPr>
          <w:b/>
          <w:sz w:val="28"/>
          <w:szCs w:val="28"/>
          <w:lang w:val="de-DE"/>
        </w:rPr>
        <w:t>.</w:t>
      </w:r>
    </w:p>
    <w:p w:rsidR="00E62596" w:rsidRPr="00735460" w:rsidRDefault="00E62596" w:rsidP="00142FC7">
      <w:pPr>
        <w:pStyle w:val="31"/>
        <w:adjustRightInd w:val="0"/>
        <w:snapToGrid w:val="0"/>
        <w:spacing w:after="240"/>
        <w:jc w:val="both"/>
        <w:rPr>
          <w:sz w:val="28"/>
          <w:szCs w:val="28"/>
          <w:lang w:val="de-DE"/>
        </w:rPr>
      </w:pPr>
      <w:r w:rsidRPr="00735460">
        <w:rPr>
          <w:sz w:val="28"/>
          <w:szCs w:val="28"/>
          <w:lang w:val="de-DE"/>
        </w:rPr>
        <w:t xml:space="preserve">    1.</w:t>
      </w:r>
      <w:r w:rsidR="00492B88">
        <w:rPr>
          <w:sz w:val="28"/>
          <w:szCs w:val="28"/>
          <w:lang w:val="de-DE"/>
        </w:rPr>
        <w:t xml:space="preserve"> </w:t>
      </w:r>
      <w:proofErr w:type="gramStart"/>
      <w:r w:rsidRPr="00735460">
        <w:rPr>
          <w:sz w:val="28"/>
          <w:szCs w:val="28"/>
          <w:lang w:val="de-DE"/>
        </w:rPr>
        <w:t>Der  Unterricht</w:t>
      </w:r>
      <w:proofErr w:type="gramEnd"/>
      <w:r w:rsidRPr="00735460">
        <w:rPr>
          <w:sz w:val="28"/>
          <w:szCs w:val="28"/>
          <w:lang w:val="de-DE"/>
        </w:rPr>
        <w:t xml:space="preserve">  an  der  Universität  (beginnen)  seit  dem  ersten September. 2. </w:t>
      </w:r>
      <w:proofErr w:type="gramStart"/>
      <w:r w:rsidRPr="00735460">
        <w:rPr>
          <w:sz w:val="28"/>
          <w:szCs w:val="28"/>
          <w:lang w:val="de-DE"/>
        </w:rPr>
        <w:t>Um  halb</w:t>
      </w:r>
      <w:proofErr w:type="gramEnd"/>
      <w:r w:rsidRPr="00735460">
        <w:rPr>
          <w:sz w:val="28"/>
          <w:szCs w:val="28"/>
          <w:lang w:val="de-DE"/>
        </w:rPr>
        <w:t xml:space="preserve">  drei  (sein)  die  Vorlesung  in  der  Chemie  zu  Ende. 3. </w:t>
      </w:r>
      <w:proofErr w:type="gramStart"/>
      <w:r w:rsidRPr="00735460">
        <w:rPr>
          <w:sz w:val="28"/>
          <w:szCs w:val="28"/>
          <w:lang w:val="de-DE"/>
        </w:rPr>
        <w:t>Mein  Vater</w:t>
      </w:r>
      <w:proofErr w:type="gramEnd"/>
      <w:r w:rsidRPr="00735460">
        <w:rPr>
          <w:sz w:val="28"/>
          <w:szCs w:val="28"/>
          <w:lang w:val="de-DE"/>
        </w:rPr>
        <w:t xml:space="preserve">  (werden)  zum  Ingenieur-Technologe in einem großen Betrieb.  4.</w:t>
      </w:r>
      <w:r w:rsidR="00492B88">
        <w:rPr>
          <w:sz w:val="28"/>
          <w:szCs w:val="28"/>
          <w:lang w:val="de-DE"/>
        </w:rPr>
        <w:t xml:space="preserve"> </w:t>
      </w:r>
      <w:proofErr w:type="gramStart"/>
      <w:r w:rsidRPr="00735460">
        <w:rPr>
          <w:sz w:val="28"/>
          <w:szCs w:val="28"/>
          <w:lang w:val="de-DE"/>
        </w:rPr>
        <w:t>Gestern  nach</w:t>
      </w:r>
      <w:proofErr w:type="gramEnd"/>
      <w:r w:rsidRPr="00735460">
        <w:rPr>
          <w:sz w:val="28"/>
          <w:szCs w:val="28"/>
          <w:lang w:val="de-DE"/>
        </w:rPr>
        <w:t xml:space="preserve">- mittag  (sollen)  ich  ins  Dekanat  gehen.  5. </w:t>
      </w:r>
      <w:proofErr w:type="gramStart"/>
      <w:r w:rsidRPr="00735460">
        <w:rPr>
          <w:sz w:val="28"/>
          <w:szCs w:val="28"/>
          <w:lang w:val="de-DE"/>
        </w:rPr>
        <w:t>Er  (</w:t>
      </w:r>
      <w:proofErr w:type="gramEnd"/>
      <w:r w:rsidRPr="00735460">
        <w:rPr>
          <w:sz w:val="28"/>
          <w:szCs w:val="28"/>
          <w:lang w:val="de-DE"/>
        </w:rPr>
        <w:t xml:space="preserve">treiben)  Sport  sehr  gern.  </w:t>
      </w:r>
    </w:p>
    <w:p w:rsidR="00E62596" w:rsidRPr="00735460" w:rsidRDefault="00DC2EC5" w:rsidP="00142FC7">
      <w:pPr>
        <w:adjustRightInd w:val="0"/>
        <w:snapToGrid w:val="0"/>
        <w:spacing w:after="240"/>
        <w:ind w:firstLine="340"/>
        <w:jc w:val="both"/>
        <w:rPr>
          <w:sz w:val="28"/>
          <w:szCs w:val="28"/>
          <w:lang w:val="de-DE"/>
        </w:rPr>
      </w:pPr>
      <w:r>
        <w:rPr>
          <w:b/>
          <w:sz w:val="28"/>
          <w:szCs w:val="28"/>
        </w:rPr>
        <w:t>4</w:t>
      </w:r>
      <w:r w:rsidR="00E62596" w:rsidRPr="00735460">
        <w:rPr>
          <w:b/>
          <w:sz w:val="28"/>
          <w:szCs w:val="28"/>
        </w:rPr>
        <w:t xml:space="preserve">. Поставьте глагол, стоящий в скобках, в </w:t>
      </w:r>
      <w:r w:rsidR="00E62596" w:rsidRPr="00735460">
        <w:rPr>
          <w:b/>
          <w:sz w:val="28"/>
          <w:szCs w:val="28"/>
          <w:lang w:val="en-US"/>
        </w:rPr>
        <w:t>Perfekt</w:t>
      </w:r>
      <w:r w:rsidR="00E62596" w:rsidRPr="00735460">
        <w:rPr>
          <w:b/>
          <w:sz w:val="28"/>
          <w:szCs w:val="28"/>
        </w:rPr>
        <w:t xml:space="preserve">, учитывая правило употребления вспомогательных глаголов </w:t>
      </w:r>
      <w:r w:rsidR="00E62596" w:rsidRPr="00735460">
        <w:rPr>
          <w:b/>
          <w:sz w:val="28"/>
          <w:szCs w:val="28"/>
          <w:lang w:val="en-US"/>
        </w:rPr>
        <w:t>haben</w:t>
      </w:r>
      <w:r w:rsidR="00E62596" w:rsidRPr="00735460">
        <w:rPr>
          <w:b/>
          <w:sz w:val="28"/>
          <w:szCs w:val="28"/>
        </w:rPr>
        <w:t xml:space="preserve"> и </w:t>
      </w:r>
      <w:r w:rsidR="00E62596" w:rsidRPr="00735460">
        <w:rPr>
          <w:b/>
          <w:sz w:val="28"/>
          <w:szCs w:val="28"/>
          <w:lang w:val="en-US"/>
        </w:rPr>
        <w:t>sein</w:t>
      </w:r>
      <w:r w:rsidR="00E62596" w:rsidRPr="00735460">
        <w:rPr>
          <w:b/>
          <w:sz w:val="28"/>
          <w:szCs w:val="28"/>
        </w:rPr>
        <w:t>. Сказуемое</w:t>
      </w:r>
      <w:r w:rsidR="00E62596" w:rsidRPr="00735460">
        <w:rPr>
          <w:b/>
          <w:sz w:val="28"/>
          <w:szCs w:val="28"/>
          <w:lang w:val="de-DE"/>
        </w:rPr>
        <w:t xml:space="preserve"> </w:t>
      </w:r>
      <w:r w:rsidR="00E62596" w:rsidRPr="00735460">
        <w:rPr>
          <w:b/>
          <w:sz w:val="28"/>
          <w:szCs w:val="28"/>
        </w:rPr>
        <w:t>подчеркните</w:t>
      </w:r>
      <w:r w:rsidR="00E62596" w:rsidRPr="00735460">
        <w:rPr>
          <w:sz w:val="28"/>
          <w:szCs w:val="28"/>
          <w:lang w:val="de-DE"/>
        </w:rPr>
        <w:t>.</w:t>
      </w:r>
    </w:p>
    <w:p w:rsidR="00E62596" w:rsidRPr="00EA2B60" w:rsidRDefault="00E62596" w:rsidP="00142FC7">
      <w:pPr>
        <w:adjustRightInd w:val="0"/>
        <w:snapToGrid w:val="0"/>
        <w:spacing w:after="240"/>
        <w:ind w:firstLine="340"/>
        <w:jc w:val="both"/>
        <w:rPr>
          <w:sz w:val="28"/>
          <w:szCs w:val="28"/>
          <w:lang w:val="de-DE"/>
        </w:rPr>
      </w:pPr>
      <w:r w:rsidRPr="00735460">
        <w:rPr>
          <w:sz w:val="28"/>
          <w:szCs w:val="28"/>
          <w:lang w:val="de-DE"/>
        </w:rPr>
        <w:t xml:space="preserve">1. In </w:t>
      </w:r>
      <w:r w:rsidR="00B01E23">
        <w:rPr>
          <w:sz w:val="28"/>
          <w:szCs w:val="28"/>
          <w:lang w:val="de-DE"/>
        </w:rPr>
        <w:t>Berlin (kennenlernen) Shukowski</w:t>
      </w:r>
      <w:r w:rsidRPr="00735460">
        <w:rPr>
          <w:sz w:val="28"/>
          <w:szCs w:val="28"/>
          <w:lang w:val="de-DE"/>
        </w:rPr>
        <w:t xml:space="preserve"> den berühmten Physiker Helmholz. 2. Ich hatte Kopfschmerzen und deshalb (einschlafen) </w:t>
      </w:r>
      <w:proofErr w:type="gramStart"/>
      <w:r w:rsidRPr="00735460">
        <w:rPr>
          <w:sz w:val="28"/>
          <w:szCs w:val="28"/>
          <w:lang w:val="de-DE"/>
        </w:rPr>
        <w:t>ich  zu</w:t>
      </w:r>
      <w:proofErr w:type="gramEnd"/>
      <w:r w:rsidRPr="00735460">
        <w:rPr>
          <w:sz w:val="28"/>
          <w:szCs w:val="28"/>
          <w:lang w:val="de-DE"/>
        </w:rPr>
        <w:t xml:space="preserve"> spät.    </w:t>
      </w:r>
    </w:p>
    <w:p w:rsidR="00E62596" w:rsidRPr="00735460" w:rsidRDefault="00DC2EC5" w:rsidP="00142FC7">
      <w:pPr>
        <w:pStyle w:val="31"/>
        <w:adjustRightInd w:val="0"/>
        <w:snapToGrid w:val="0"/>
        <w:spacing w:after="240"/>
        <w:ind w:left="-60"/>
        <w:jc w:val="both"/>
        <w:rPr>
          <w:b/>
          <w:sz w:val="28"/>
          <w:szCs w:val="28"/>
          <w:lang w:val="de-DE"/>
        </w:rPr>
      </w:pPr>
      <w:r>
        <w:rPr>
          <w:b/>
          <w:sz w:val="28"/>
          <w:szCs w:val="28"/>
          <w:lang w:val="de-DE"/>
        </w:rPr>
        <w:t xml:space="preserve">     5</w:t>
      </w:r>
      <w:r w:rsidR="00E62596" w:rsidRPr="00735460">
        <w:rPr>
          <w:b/>
          <w:sz w:val="28"/>
          <w:szCs w:val="28"/>
          <w:lang w:val="de-DE"/>
        </w:rPr>
        <w:t xml:space="preserve">. </w:t>
      </w:r>
      <w:proofErr w:type="gramStart"/>
      <w:r w:rsidR="00E62596" w:rsidRPr="00735460">
        <w:rPr>
          <w:b/>
          <w:sz w:val="28"/>
          <w:szCs w:val="28"/>
        </w:rPr>
        <w:t>Переведите</w:t>
      </w:r>
      <w:r w:rsidR="00E62596" w:rsidRPr="00735460">
        <w:rPr>
          <w:b/>
          <w:sz w:val="28"/>
          <w:szCs w:val="28"/>
          <w:lang w:val="de-DE"/>
        </w:rPr>
        <w:t xml:space="preserve">  </w:t>
      </w:r>
      <w:r w:rsidR="00E62596" w:rsidRPr="00735460">
        <w:rPr>
          <w:b/>
          <w:sz w:val="28"/>
          <w:szCs w:val="28"/>
        </w:rPr>
        <w:t>следующие</w:t>
      </w:r>
      <w:proofErr w:type="gramEnd"/>
      <w:r w:rsidR="00E62596" w:rsidRPr="00735460">
        <w:rPr>
          <w:b/>
          <w:sz w:val="28"/>
          <w:szCs w:val="28"/>
          <w:lang w:val="de-DE"/>
        </w:rPr>
        <w:t xml:space="preserve">  </w:t>
      </w:r>
      <w:r w:rsidR="00E62596" w:rsidRPr="00735460">
        <w:rPr>
          <w:b/>
          <w:sz w:val="28"/>
          <w:szCs w:val="28"/>
        </w:rPr>
        <w:t>предложения</w:t>
      </w:r>
      <w:r w:rsidR="00E62596" w:rsidRPr="00735460">
        <w:rPr>
          <w:b/>
          <w:sz w:val="28"/>
          <w:szCs w:val="28"/>
          <w:lang w:val="de-DE"/>
        </w:rPr>
        <w:t>:</w:t>
      </w:r>
    </w:p>
    <w:p w:rsidR="00E62596" w:rsidRPr="00735460" w:rsidRDefault="00E62596" w:rsidP="00142FC7">
      <w:pPr>
        <w:pStyle w:val="31"/>
        <w:adjustRightInd w:val="0"/>
        <w:snapToGrid w:val="0"/>
        <w:spacing w:after="240"/>
        <w:jc w:val="both"/>
        <w:rPr>
          <w:sz w:val="28"/>
          <w:szCs w:val="28"/>
          <w:lang w:val="de-DE"/>
        </w:rPr>
      </w:pPr>
      <w:r w:rsidRPr="00735460">
        <w:rPr>
          <w:sz w:val="28"/>
          <w:szCs w:val="28"/>
          <w:lang w:val="de-DE"/>
        </w:rPr>
        <w:t xml:space="preserve">      a) 1. In der chemischen </w:t>
      </w:r>
      <w:proofErr w:type="gramStart"/>
      <w:r w:rsidRPr="00735460">
        <w:rPr>
          <w:sz w:val="28"/>
          <w:szCs w:val="28"/>
          <w:lang w:val="de-DE"/>
        </w:rPr>
        <w:t>Abteilung  produziert</w:t>
      </w:r>
      <w:proofErr w:type="gramEnd"/>
      <w:r w:rsidRPr="00735460">
        <w:rPr>
          <w:sz w:val="28"/>
          <w:szCs w:val="28"/>
          <w:lang w:val="de-DE"/>
        </w:rPr>
        <w:t xml:space="preserve"> man  verschiedenste  chemische  Erzeugnisse. 2. </w:t>
      </w:r>
      <w:proofErr w:type="gramStart"/>
      <w:r w:rsidRPr="00735460">
        <w:rPr>
          <w:sz w:val="28"/>
          <w:szCs w:val="28"/>
          <w:lang w:val="de-DE"/>
        </w:rPr>
        <w:t>In  unserem</w:t>
      </w:r>
      <w:proofErr w:type="gramEnd"/>
      <w:r w:rsidRPr="00735460">
        <w:rPr>
          <w:sz w:val="28"/>
          <w:szCs w:val="28"/>
          <w:lang w:val="de-DE"/>
        </w:rPr>
        <w:t xml:space="preserve">  Betrieb  montiert  man  eine  neue  Anlage. 3.  </w:t>
      </w:r>
      <w:proofErr w:type="gramStart"/>
      <w:r w:rsidRPr="00735460">
        <w:rPr>
          <w:sz w:val="28"/>
          <w:szCs w:val="28"/>
          <w:lang w:val="de-DE"/>
        </w:rPr>
        <w:t>Im  Lesesaal</w:t>
      </w:r>
      <w:proofErr w:type="gramEnd"/>
      <w:r w:rsidRPr="00735460">
        <w:rPr>
          <w:sz w:val="28"/>
          <w:szCs w:val="28"/>
          <w:lang w:val="de-DE"/>
        </w:rPr>
        <w:t xml:space="preserve">  darf  man  nicht  laut  sprechen.  4.</w:t>
      </w:r>
      <w:r w:rsidR="00492B88">
        <w:rPr>
          <w:sz w:val="28"/>
          <w:szCs w:val="28"/>
          <w:lang w:val="de-DE"/>
        </w:rPr>
        <w:t xml:space="preserve"> </w:t>
      </w:r>
      <w:proofErr w:type="gramStart"/>
      <w:r w:rsidRPr="00735460">
        <w:rPr>
          <w:sz w:val="28"/>
          <w:szCs w:val="28"/>
          <w:lang w:val="de-DE"/>
        </w:rPr>
        <w:t>Man  soll</w:t>
      </w:r>
      <w:proofErr w:type="gramEnd"/>
      <w:r w:rsidRPr="00735460">
        <w:rPr>
          <w:sz w:val="28"/>
          <w:szCs w:val="28"/>
          <w:lang w:val="de-DE"/>
        </w:rPr>
        <w:t xml:space="preserve">  die  Arbeit  fortsetzen. </w:t>
      </w:r>
    </w:p>
    <w:p w:rsidR="00E62596" w:rsidRPr="00EA2B60" w:rsidRDefault="00E62596" w:rsidP="00142FC7">
      <w:pPr>
        <w:pStyle w:val="31"/>
        <w:adjustRightInd w:val="0"/>
        <w:snapToGrid w:val="0"/>
        <w:spacing w:after="240"/>
        <w:jc w:val="both"/>
        <w:rPr>
          <w:sz w:val="28"/>
          <w:szCs w:val="28"/>
          <w:lang w:val="de-DE"/>
        </w:rPr>
      </w:pPr>
      <w:r w:rsidRPr="00735460">
        <w:rPr>
          <w:sz w:val="28"/>
          <w:szCs w:val="28"/>
          <w:lang w:val="de-DE"/>
        </w:rPr>
        <w:t xml:space="preserve">      b)  1. </w:t>
      </w:r>
      <w:proofErr w:type="gramStart"/>
      <w:r w:rsidRPr="00735460">
        <w:rPr>
          <w:sz w:val="28"/>
          <w:szCs w:val="28"/>
          <w:lang w:val="de-DE"/>
        </w:rPr>
        <w:t>Ich  lese</w:t>
      </w:r>
      <w:proofErr w:type="gramEnd"/>
      <w:r w:rsidRPr="00735460">
        <w:rPr>
          <w:sz w:val="28"/>
          <w:szCs w:val="28"/>
          <w:lang w:val="de-DE"/>
        </w:rPr>
        <w:t xml:space="preserve">  ein  Buch.  </w:t>
      </w:r>
      <w:proofErr w:type="gramStart"/>
      <w:r w:rsidRPr="00735460">
        <w:rPr>
          <w:sz w:val="28"/>
          <w:szCs w:val="28"/>
          <w:lang w:val="de-DE"/>
        </w:rPr>
        <w:t>Es  ist</w:t>
      </w:r>
      <w:proofErr w:type="gramEnd"/>
      <w:r w:rsidRPr="00735460">
        <w:rPr>
          <w:sz w:val="28"/>
          <w:szCs w:val="28"/>
          <w:lang w:val="de-DE"/>
        </w:rPr>
        <w:t xml:space="preserve">  interessant. 2. </w:t>
      </w:r>
      <w:proofErr w:type="gramStart"/>
      <w:r w:rsidRPr="00735460">
        <w:rPr>
          <w:sz w:val="28"/>
          <w:szCs w:val="28"/>
          <w:lang w:val="de-DE"/>
        </w:rPr>
        <w:t>Du  sollst</w:t>
      </w:r>
      <w:proofErr w:type="gramEnd"/>
      <w:r w:rsidRPr="00735460">
        <w:rPr>
          <w:sz w:val="28"/>
          <w:szCs w:val="28"/>
          <w:lang w:val="de-DE"/>
        </w:rPr>
        <w:t xml:space="preserve">  kommen.  </w:t>
      </w:r>
      <w:proofErr w:type="gramStart"/>
      <w:r w:rsidRPr="00735460">
        <w:rPr>
          <w:sz w:val="28"/>
          <w:szCs w:val="28"/>
          <w:lang w:val="de-DE"/>
        </w:rPr>
        <w:t>Es  handelt</w:t>
      </w:r>
      <w:proofErr w:type="gramEnd"/>
      <w:r w:rsidRPr="00735460">
        <w:rPr>
          <w:sz w:val="28"/>
          <w:szCs w:val="28"/>
          <w:lang w:val="de-DE"/>
        </w:rPr>
        <w:t xml:space="preserve">  sich   um  die  Arbeit. 3. </w:t>
      </w:r>
      <w:proofErr w:type="gramStart"/>
      <w:r w:rsidRPr="00735460">
        <w:rPr>
          <w:sz w:val="28"/>
          <w:szCs w:val="28"/>
          <w:lang w:val="de-DE"/>
        </w:rPr>
        <w:t>Heute  ist</w:t>
      </w:r>
      <w:proofErr w:type="gramEnd"/>
      <w:r w:rsidRPr="00735460">
        <w:rPr>
          <w:sz w:val="28"/>
          <w:szCs w:val="28"/>
          <w:lang w:val="de-DE"/>
        </w:rPr>
        <w:t xml:space="preserve">  es  warm,  es  taut. 4.  </w:t>
      </w:r>
      <w:proofErr w:type="gramStart"/>
      <w:r w:rsidRPr="00735460">
        <w:rPr>
          <w:sz w:val="28"/>
          <w:szCs w:val="28"/>
          <w:lang w:val="de-DE"/>
        </w:rPr>
        <w:t>Im  Betrieb</w:t>
      </w:r>
      <w:proofErr w:type="gramEnd"/>
      <w:r w:rsidRPr="00735460">
        <w:rPr>
          <w:sz w:val="28"/>
          <w:szCs w:val="28"/>
          <w:lang w:val="de-DE"/>
        </w:rPr>
        <w:t xml:space="preserve">  gibt  es  eine  Abendschule  und  eine  Zweigstelle  des  pol</w:t>
      </w:r>
      <w:r w:rsidR="00492B88">
        <w:rPr>
          <w:sz w:val="28"/>
          <w:szCs w:val="28"/>
          <w:lang w:val="de-DE"/>
        </w:rPr>
        <w:t>y</w:t>
      </w:r>
      <w:r w:rsidRPr="00735460">
        <w:rPr>
          <w:sz w:val="28"/>
          <w:szCs w:val="28"/>
          <w:lang w:val="de-DE"/>
        </w:rPr>
        <w:t xml:space="preserve">technischen  Instituts  für  Fernstudium. </w:t>
      </w:r>
    </w:p>
    <w:p w:rsidR="00E62596" w:rsidRPr="00735460" w:rsidRDefault="00E62596" w:rsidP="00142FC7">
      <w:pPr>
        <w:pStyle w:val="31"/>
        <w:adjustRightInd w:val="0"/>
        <w:snapToGrid w:val="0"/>
        <w:spacing w:after="240"/>
        <w:jc w:val="both"/>
        <w:rPr>
          <w:b/>
          <w:sz w:val="28"/>
          <w:szCs w:val="28"/>
          <w:lang w:val="de-DE"/>
        </w:rPr>
      </w:pPr>
      <w:r w:rsidRPr="00EA2B60">
        <w:rPr>
          <w:b/>
          <w:sz w:val="28"/>
          <w:szCs w:val="28"/>
          <w:lang w:val="de-DE"/>
        </w:rPr>
        <w:t xml:space="preserve">       </w:t>
      </w:r>
      <w:r w:rsidR="00DC2EC5">
        <w:rPr>
          <w:b/>
          <w:sz w:val="28"/>
          <w:szCs w:val="28"/>
        </w:rPr>
        <w:t>6</w:t>
      </w:r>
      <w:r w:rsidRPr="00735460">
        <w:rPr>
          <w:b/>
          <w:sz w:val="28"/>
          <w:szCs w:val="28"/>
        </w:rPr>
        <w:t xml:space="preserve">.  </w:t>
      </w:r>
      <w:proofErr w:type="gramStart"/>
      <w:r w:rsidRPr="00735460">
        <w:rPr>
          <w:b/>
          <w:sz w:val="28"/>
          <w:szCs w:val="28"/>
        </w:rPr>
        <w:t>Вместо  точек</w:t>
      </w:r>
      <w:proofErr w:type="gramEnd"/>
      <w:r w:rsidRPr="00735460">
        <w:rPr>
          <w:b/>
          <w:sz w:val="28"/>
          <w:szCs w:val="28"/>
        </w:rPr>
        <w:t xml:space="preserve">  вставьте  соответствующее  прилагательное  или  наречие  в  сравнительной  и  превосходной  степени.  </w:t>
      </w:r>
      <w:proofErr w:type="spellStart"/>
      <w:r w:rsidRPr="00735460">
        <w:rPr>
          <w:b/>
          <w:sz w:val="28"/>
          <w:szCs w:val="28"/>
        </w:rPr>
        <w:t>Предл</w:t>
      </w:r>
      <w:proofErr w:type="spellEnd"/>
      <w:r w:rsidR="006161FB">
        <w:rPr>
          <w:b/>
          <w:sz w:val="28"/>
          <w:szCs w:val="28"/>
          <w:lang w:val="en-US"/>
        </w:rPr>
        <w:t>o</w:t>
      </w:r>
      <w:proofErr w:type="spellStart"/>
      <w:proofErr w:type="gramStart"/>
      <w:r w:rsidRPr="00735460">
        <w:rPr>
          <w:b/>
          <w:sz w:val="28"/>
          <w:szCs w:val="28"/>
        </w:rPr>
        <w:t>жения</w:t>
      </w:r>
      <w:proofErr w:type="spellEnd"/>
      <w:r w:rsidRPr="00735460">
        <w:rPr>
          <w:b/>
          <w:sz w:val="28"/>
          <w:szCs w:val="28"/>
          <w:lang w:val="de-DE"/>
        </w:rPr>
        <w:t xml:space="preserve">  </w:t>
      </w:r>
      <w:r w:rsidRPr="00735460">
        <w:rPr>
          <w:b/>
          <w:sz w:val="28"/>
          <w:szCs w:val="28"/>
        </w:rPr>
        <w:t>переведите</w:t>
      </w:r>
      <w:proofErr w:type="gramEnd"/>
      <w:r w:rsidRPr="00735460">
        <w:rPr>
          <w:b/>
          <w:sz w:val="28"/>
          <w:szCs w:val="28"/>
          <w:lang w:val="de-DE"/>
        </w:rPr>
        <w:t xml:space="preserve">.  </w:t>
      </w:r>
    </w:p>
    <w:p w:rsidR="00E62596" w:rsidRPr="00735460" w:rsidRDefault="00E62596" w:rsidP="00142FC7">
      <w:pPr>
        <w:pStyle w:val="31"/>
        <w:adjustRightInd w:val="0"/>
        <w:snapToGrid w:val="0"/>
        <w:spacing w:after="240"/>
        <w:jc w:val="both"/>
        <w:rPr>
          <w:sz w:val="28"/>
          <w:szCs w:val="28"/>
          <w:lang w:val="de-DE"/>
        </w:rPr>
      </w:pPr>
      <w:r w:rsidRPr="00735460">
        <w:rPr>
          <w:sz w:val="28"/>
          <w:szCs w:val="28"/>
          <w:lang w:val="de-DE"/>
        </w:rPr>
        <w:t xml:space="preserve">        1. </w:t>
      </w:r>
      <w:proofErr w:type="gramStart"/>
      <w:r w:rsidRPr="00735460">
        <w:rPr>
          <w:sz w:val="28"/>
          <w:szCs w:val="28"/>
          <w:lang w:val="de-DE"/>
        </w:rPr>
        <w:t>Im  Mai</w:t>
      </w:r>
      <w:proofErr w:type="gramEnd"/>
      <w:r w:rsidRPr="00735460">
        <w:rPr>
          <w:sz w:val="28"/>
          <w:szCs w:val="28"/>
          <w:lang w:val="de-DE"/>
        </w:rPr>
        <w:t xml:space="preserve">  ist  das  Wetter  warm,   im Juni  ist  das  Wetter … ,  und  im Juli  ist  es … . 2. </w:t>
      </w:r>
      <w:proofErr w:type="gramStart"/>
      <w:r w:rsidRPr="00735460">
        <w:rPr>
          <w:sz w:val="28"/>
          <w:szCs w:val="28"/>
          <w:lang w:val="de-DE"/>
        </w:rPr>
        <w:t>Ich  wohne</w:t>
      </w:r>
      <w:proofErr w:type="gramEnd"/>
      <w:r w:rsidRPr="00735460">
        <w:rPr>
          <w:sz w:val="28"/>
          <w:szCs w:val="28"/>
          <w:lang w:val="de-DE"/>
        </w:rPr>
        <w:t xml:space="preserve">  weit  von  der  Universität,  mein Freund  wohnt  noch  …, aber unser  Gruppenälteste  wohnt … .  3. </w:t>
      </w:r>
      <w:proofErr w:type="gramStart"/>
      <w:r w:rsidRPr="00735460">
        <w:rPr>
          <w:sz w:val="28"/>
          <w:szCs w:val="28"/>
          <w:lang w:val="de-DE"/>
        </w:rPr>
        <w:t>Ich  habe</w:t>
      </w:r>
      <w:proofErr w:type="gramEnd"/>
      <w:r w:rsidRPr="00735460">
        <w:rPr>
          <w:sz w:val="28"/>
          <w:szCs w:val="28"/>
          <w:lang w:val="de-DE"/>
        </w:rPr>
        <w:t xml:space="preserve">  Pepsi  gern,  Apfelsaft  habe  ich  noch …,  und  …  </w:t>
      </w:r>
      <w:proofErr w:type="gramStart"/>
      <w:r w:rsidRPr="00735460">
        <w:rPr>
          <w:sz w:val="28"/>
          <w:szCs w:val="28"/>
          <w:lang w:val="de-DE"/>
        </w:rPr>
        <w:t>habe  ich</w:t>
      </w:r>
      <w:proofErr w:type="gramEnd"/>
      <w:r w:rsidRPr="00735460">
        <w:rPr>
          <w:sz w:val="28"/>
          <w:szCs w:val="28"/>
          <w:lang w:val="de-DE"/>
        </w:rPr>
        <w:t xml:space="preserve">  Mineralwasser.</w:t>
      </w:r>
    </w:p>
    <w:p w:rsidR="00953056" w:rsidRPr="009D7FB0" w:rsidRDefault="00E62596" w:rsidP="00142FC7">
      <w:pPr>
        <w:snapToGrid w:val="0"/>
        <w:spacing w:after="240"/>
        <w:ind w:firstLine="340"/>
        <w:jc w:val="both"/>
        <w:rPr>
          <w:b/>
          <w:sz w:val="28"/>
          <w:szCs w:val="28"/>
        </w:rPr>
      </w:pPr>
      <w:r w:rsidRPr="00DC2EC5">
        <w:rPr>
          <w:sz w:val="28"/>
          <w:szCs w:val="28"/>
        </w:rPr>
        <w:t xml:space="preserve">   </w:t>
      </w:r>
      <w:r w:rsidR="00DC2EC5">
        <w:rPr>
          <w:b/>
          <w:sz w:val="28"/>
          <w:szCs w:val="28"/>
        </w:rPr>
        <w:t>7</w:t>
      </w:r>
      <w:r w:rsidR="00DC2EC5" w:rsidRPr="009D7FB0">
        <w:rPr>
          <w:b/>
          <w:sz w:val="28"/>
          <w:szCs w:val="28"/>
        </w:rPr>
        <w:t xml:space="preserve">. </w:t>
      </w:r>
      <w:r w:rsidR="00953056" w:rsidRPr="009D7FB0">
        <w:rPr>
          <w:b/>
          <w:sz w:val="28"/>
          <w:szCs w:val="28"/>
        </w:rPr>
        <w:t>Переведите следующие предложения. Обозначьте цифрами порядок перевода инфинитивных оборотов.</w:t>
      </w:r>
    </w:p>
    <w:p w:rsidR="00953056" w:rsidRPr="009D7FB0" w:rsidRDefault="00953056" w:rsidP="00142FC7">
      <w:pPr>
        <w:snapToGrid w:val="0"/>
        <w:spacing w:after="240"/>
        <w:jc w:val="both"/>
        <w:rPr>
          <w:sz w:val="28"/>
          <w:szCs w:val="28"/>
          <w:lang w:val="de-DE"/>
        </w:rPr>
      </w:pPr>
      <w:r w:rsidRPr="009D7FB0">
        <w:rPr>
          <w:sz w:val="28"/>
          <w:szCs w:val="28"/>
          <w:lang w:val="de-DE"/>
        </w:rPr>
        <w:t xml:space="preserve">1. Man verwendet verschiedene Einrichtungen, um den Menschen von schwerer körperlichen Arbeit zu befreien. </w:t>
      </w:r>
    </w:p>
    <w:p w:rsidR="00EA2B60" w:rsidRPr="009D7FB0" w:rsidRDefault="00953056" w:rsidP="00142FC7">
      <w:pPr>
        <w:snapToGrid w:val="0"/>
        <w:spacing w:after="240"/>
        <w:jc w:val="both"/>
        <w:rPr>
          <w:sz w:val="28"/>
          <w:szCs w:val="28"/>
          <w:lang w:val="de-DE"/>
        </w:rPr>
      </w:pPr>
      <w:r w:rsidRPr="009D7FB0">
        <w:rPr>
          <w:sz w:val="28"/>
          <w:szCs w:val="28"/>
          <w:lang w:val="de-DE"/>
        </w:rPr>
        <w:t xml:space="preserve">2. Der </w:t>
      </w:r>
      <w:proofErr w:type="gramStart"/>
      <w:r w:rsidRPr="009D7FB0">
        <w:rPr>
          <w:sz w:val="28"/>
          <w:szCs w:val="28"/>
          <w:lang w:val="de-DE"/>
        </w:rPr>
        <w:t>Mensch  kann</w:t>
      </w:r>
      <w:proofErr w:type="gramEnd"/>
      <w:r w:rsidRPr="009D7FB0">
        <w:rPr>
          <w:sz w:val="28"/>
          <w:szCs w:val="28"/>
          <w:lang w:val="de-DE"/>
        </w:rPr>
        <w:t xml:space="preserve"> Mitteilungen aus dem Kosmos  bekommen, ohne sich von der Erde zu erheben. 3. Statt ein neues Kraftwerk zu bauen, wurden die Energieverluste der bestehenden Kraftwerke gesenkt.</w:t>
      </w:r>
    </w:p>
    <w:p w:rsidR="001365F7" w:rsidRPr="001365F7" w:rsidRDefault="001365F7" w:rsidP="00142FC7">
      <w:pPr>
        <w:adjustRightInd w:val="0"/>
        <w:snapToGrid w:val="0"/>
        <w:spacing w:after="240"/>
        <w:ind w:firstLine="340"/>
        <w:jc w:val="both"/>
        <w:rPr>
          <w:b/>
          <w:sz w:val="28"/>
          <w:szCs w:val="28"/>
          <w:lang w:val="de-DE"/>
        </w:rPr>
      </w:pPr>
      <w:r>
        <w:rPr>
          <w:b/>
          <w:sz w:val="28"/>
          <w:szCs w:val="28"/>
          <w:lang w:val="de-DE"/>
        </w:rPr>
        <w:t>8</w:t>
      </w:r>
      <w:r w:rsidRPr="001365F7">
        <w:rPr>
          <w:b/>
          <w:sz w:val="28"/>
          <w:szCs w:val="28"/>
          <w:lang w:val="de-DE"/>
        </w:rPr>
        <w:t xml:space="preserve">. </w:t>
      </w:r>
      <w:r w:rsidRPr="009D7FB0">
        <w:rPr>
          <w:b/>
          <w:sz w:val="28"/>
          <w:szCs w:val="28"/>
        </w:rPr>
        <w:t>Определите</w:t>
      </w:r>
      <w:r w:rsidRPr="001365F7">
        <w:rPr>
          <w:b/>
          <w:sz w:val="28"/>
          <w:szCs w:val="28"/>
          <w:lang w:val="de-DE"/>
        </w:rPr>
        <w:t xml:space="preserve"> </w:t>
      </w:r>
      <w:r w:rsidRPr="009D7FB0">
        <w:rPr>
          <w:b/>
          <w:sz w:val="28"/>
          <w:szCs w:val="28"/>
        </w:rPr>
        <w:t>тип</w:t>
      </w:r>
      <w:r w:rsidRPr="001365F7">
        <w:rPr>
          <w:b/>
          <w:sz w:val="28"/>
          <w:szCs w:val="28"/>
          <w:lang w:val="de-DE"/>
        </w:rPr>
        <w:t xml:space="preserve"> </w:t>
      </w:r>
      <w:r w:rsidRPr="009D7FB0">
        <w:rPr>
          <w:b/>
          <w:sz w:val="28"/>
          <w:szCs w:val="28"/>
        </w:rPr>
        <w:t>придаточных</w:t>
      </w:r>
      <w:r w:rsidRPr="001365F7">
        <w:rPr>
          <w:b/>
          <w:sz w:val="28"/>
          <w:szCs w:val="28"/>
          <w:lang w:val="de-DE"/>
        </w:rPr>
        <w:t xml:space="preserve"> </w:t>
      </w:r>
      <w:r w:rsidRPr="009D7FB0">
        <w:rPr>
          <w:b/>
          <w:sz w:val="28"/>
          <w:szCs w:val="28"/>
        </w:rPr>
        <w:t>предложений</w:t>
      </w:r>
      <w:r w:rsidRPr="001365F7">
        <w:rPr>
          <w:b/>
          <w:sz w:val="28"/>
          <w:szCs w:val="28"/>
          <w:lang w:val="de-DE"/>
        </w:rPr>
        <w:t xml:space="preserve">. </w:t>
      </w:r>
      <w:r w:rsidRPr="009D7FB0">
        <w:rPr>
          <w:b/>
          <w:sz w:val="28"/>
          <w:szCs w:val="28"/>
        </w:rPr>
        <w:t>Предложения</w:t>
      </w:r>
      <w:r w:rsidRPr="001365F7">
        <w:rPr>
          <w:b/>
          <w:sz w:val="28"/>
          <w:szCs w:val="28"/>
          <w:lang w:val="de-DE"/>
        </w:rPr>
        <w:t xml:space="preserve"> </w:t>
      </w:r>
      <w:r w:rsidRPr="009D7FB0">
        <w:rPr>
          <w:b/>
          <w:sz w:val="28"/>
          <w:szCs w:val="28"/>
        </w:rPr>
        <w:t>переведите</w:t>
      </w:r>
      <w:r w:rsidRPr="001365F7">
        <w:rPr>
          <w:b/>
          <w:sz w:val="28"/>
          <w:szCs w:val="28"/>
          <w:lang w:val="de-DE"/>
        </w:rPr>
        <w:t>.</w:t>
      </w:r>
    </w:p>
    <w:p w:rsidR="001365F7" w:rsidRDefault="001365F7" w:rsidP="00142FC7">
      <w:pPr>
        <w:adjustRightInd w:val="0"/>
        <w:snapToGrid w:val="0"/>
        <w:spacing w:after="240"/>
        <w:jc w:val="both"/>
        <w:rPr>
          <w:sz w:val="28"/>
          <w:szCs w:val="28"/>
        </w:rPr>
      </w:pPr>
      <w:r w:rsidRPr="009D7FB0">
        <w:rPr>
          <w:sz w:val="28"/>
          <w:szCs w:val="28"/>
          <w:lang w:val="de-DE"/>
        </w:rPr>
        <w:lastRenderedPageBreak/>
        <w:t xml:space="preserve">1. Da ich die notwendige Literatur nicht gefunden hatte, wählte ich ein anderes Thema aus. 2. Der Artikel enthält interessante Angaben über das Land, dessen Sprache wir studieren. </w:t>
      </w:r>
      <w:r w:rsidRPr="009D7FB0">
        <w:rPr>
          <w:sz w:val="28"/>
          <w:szCs w:val="28"/>
        </w:rPr>
        <w:t xml:space="preserve">3, </w:t>
      </w:r>
      <w:r w:rsidRPr="009D7FB0">
        <w:rPr>
          <w:sz w:val="28"/>
          <w:szCs w:val="28"/>
          <w:lang w:val="en-US"/>
        </w:rPr>
        <w:t>St</w:t>
      </w:r>
      <w:r w:rsidRPr="009D7FB0">
        <w:rPr>
          <w:sz w:val="28"/>
          <w:szCs w:val="28"/>
        </w:rPr>
        <w:t>ö</w:t>
      </w:r>
      <w:r w:rsidRPr="009D7FB0">
        <w:rPr>
          <w:sz w:val="28"/>
          <w:szCs w:val="28"/>
          <w:lang w:val="en-US"/>
        </w:rPr>
        <w:t>r</w:t>
      </w:r>
      <w:r w:rsidRPr="009D7FB0">
        <w:rPr>
          <w:sz w:val="28"/>
          <w:szCs w:val="28"/>
        </w:rPr>
        <w:t xml:space="preserve"> </w:t>
      </w:r>
      <w:proofErr w:type="spellStart"/>
      <w:r w:rsidRPr="009D7FB0">
        <w:rPr>
          <w:sz w:val="28"/>
          <w:szCs w:val="28"/>
          <w:lang w:val="en-US"/>
        </w:rPr>
        <w:t>mich</w:t>
      </w:r>
      <w:proofErr w:type="spellEnd"/>
      <w:r w:rsidRPr="009D7FB0">
        <w:rPr>
          <w:sz w:val="28"/>
          <w:szCs w:val="28"/>
        </w:rPr>
        <w:t xml:space="preserve"> </w:t>
      </w:r>
      <w:proofErr w:type="spellStart"/>
      <w:r w:rsidRPr="009D7FB0">
        <w:rPr>
          <w:sz w:val="28"/>
          <w:szCs w:val="28"/>
          <w:lang w:val="en-US"/>
        </w:rPr>
        <w:t>nicht</w:t>
      </w:r>
      <w:proofErr w:type="spellEnd"/>
      <w:r w:rsidRPr="009D7FB0">
        <w:rPr>
          <w:sz w:val="28"/>
          <w:szCs w:val="28"/>
        </w:rPr>
        <w:t xml:space="preserve">, </w:t>
      </w:r>
      <w:proofErr w:type="spellStart"/>
      <w:r w:rsidRPr="009D7FB0">
        <w:rPr>
          <w:sz w:val="28"/>
          <w:szCs w:val="28"/>
          <w:lang w:val="en-US"/>
        </w:rPr>
        <w:t>wenn</w:t>
      </w:r>
      <w:proofErr w:type="spellEnd"/>
      <w:r w:rsidRPr="009D7FB0">
        <w:rPr>
          <w:sz w:val="28"/>
          <w:szCs w:val="28"/>
        </w:rPr>
        <w:t xml:space="preserve"> </w:t>
      </w:r>
      <w:proofErr w:type="spellStart"/>
      <w:r w:rsidRPr="009D7FB0">
        <w:rPr>
          <w:sz w:val="28"/>
          <w:szCs w:val="28"/>
          <w:lang w:val="en-US"/>
        </w:rPr>
        <w:t>ich</w:t>
      </w:r>
      <w:proofErr w:type="spellEnd"/>
      <w:r w:rsidRPr="009D7FB0">
        <w:rPr>
          <w:sz w:val="28"/>
          <w:szCs w:val="28"/>
        </w:rPr>
        <w:t xml:space="preserve"> </w:t>
      </w:r>
      <w:proofErr w:type="spellStart"/>
      <w:r w:rsidRPr="009D7FB0">
        <w:rPr>
          <w:sz w:val="28"/>
          <w:szCs w:val="28"/>
          <w:lang w:val="en-US"/>
        </w:rPr>
        <w:t>arbeite</w:t>
      </w:r>
      <w:proofErr w:type="spellEnd"/>
      <w:r w:rsidRPr="009D7FB0">
        <w:rPr>
          <w:sz w:val="28"/>
          <w:szCs w:val="28"/>
        </w:rPr>
        <w:t>.</w:t>
      </w:r>
    </w:p>
    <w:p w:rsidR="00FE09A3" w:rsidRPr="009D7FB0" w:rsidRDefault="00FE09A3" w:rsidP="00142FC7">
      <w:pPr>
        <w:adjustRightInd w:val="0"/>
        <w:snapToGrid w:val="0"/>
        <w:spacing w:after="240"/>
        <w:ind w:firstLine="340"/>
        <w:jc w:val="both"/>
        <w:rPr>
          <w:b/>
          <w:sz w:val="28"/>
          <w:szCs w:val="28"/>
        </w:rPr>
      </w:pPr>
      <w:r>
        <w:rPr>
          <w:b/>
          <w:sz w:val="28"/>
          <w:szCs w:val="28"/>
        </w:rPr>
        <w:t>9</w:t>
      </w:r>
      <w:r w:rsidRPr="009D7FB0">
        <w:rPr>
          <w:b/>
          <w:sz w:val="28"/>
          <w:szCs w:val="28"/>
        </w:rPr>
        <w:t xml:space="preserve">. Переведите следующие предложения. Обозначьте цифрами порядок перевода инфинитивных групп.    </w:t>
      </w:r>
    </w:p>
    <w:p w:rsidR="00EA2B60" w:rsidRDefault="00FE09A3" w:rsidP="00142FC7">
      <w:pPr>
        <w:adjustRightInd w:val="0"/>
        <w:snapToGrid w:val="0"/>
        <w:spacing w:after="240"/>
        <w:jc w:val="both"/>
        <w:rPr>
          <w:sz w:val="28"/>
          <w:szCs w:val="28"/>
          <w:lang w:val="de-DE"/>
        </w:rPr>
      </w:pPr>
      <w:r w:rsidRPr="009D7FB0">
        <w:rPr>
          <w:sz w:val="28"/>
          <w:szCs w:val="28"/>
          <w:lang w:val="de-DE"/>
        </w:rPr>
        <w:t xml:space="preserve">1. Es ist fast unmöglich, alle Anwendungsmöglichkeiten der Elektrizität aufzuzählen. 2. Zur Zeit </w:t>
      </w:r>
      <w:proofErr w:type="gramStart"/>
      <w:r w:rsidRPr="009D7FB0">
        <w:rPr>
          <w:sz w:val="28"/>
          <w:szCs w:val="28"/>
          <w:lang w:val="de-DE"/>
        </w:rPr>
        <w:t>began</w:t>
      </w:r>
      <w:r>
        <w:rPr>
          <w:sz w:val="28"/>
          <w:szCs w:val="28"/>
          <w:lang w:val="de-DE"/>
        </w:rPr>
        <w:t>n</w:t>
      </w:r>
      <w:r w:rsidRPr="009D7FB0">
        <w:rPr>
          <w:sz w:val="28"/>
          <w:szCs w:val="28"/>
          <w:lang w:val="de-DE"/>
        </w:rPr>
        <w:t xml:space="preserve">  die</w:t>
      </w:r>
      <w:proofErr w:type="gramEnd"/>
      <w:r w:rsidRPr="009D7FB0">
        <w:rPr>
          <w:sz w:val="28"/>
          <w:szCs w:val="28"/>
          <w:lang w:val="de-DE"/>
        </w:rPr>
        <w:t xml:space="preserve"> Wissenschaft, kybernetische Methoden in der Biologie anzuwenden.</w:t>
      </w:r>
    </w:p>
    <w:p w:rsidR="00C06AA6" w:rsidRPr="00916150" w:rsidRDefault="00C06AA6" w:rsidP="00142FC7">
      <w:pPr>
        <w:adjustRightInd w:val="0"/>
        <w:snapToGrid w:val="0"/>
        <w:spacing w:after="240"/>
        <w:ind w:left="142" w:hanging="426"/>
        <w:jc w:val="both"/>
        <w:rPr>
          <w:b/>
          <w:sz w:val="28"/>
          <w:szCs w:val="28"/>
        </w:rPr>
      </w:pPr>
      <w:r w:rsidRPr="00EA2B60">
        <w:rPr>
          <w:b/>
          <w:sz w:val="28"/>
          <w:szCs w:val="28"/>
          <w:lang w:val="de-DE"/>
        </w:rPr>
        <w:t xml:space="preserve">       </w:t>
      </w:r>
      <w:r>
        <w:rPr>
          <w:b/>
          <w:sz w:val="28"/>
          <w:szCs w:val="28"/>
        </w:rPr>
        <w:t>10</w:t>
      </w:r>
      <w:r w:rsidRPr="007C1D1F">
        <w:rPr>
          <w:b/>
          <w:sz w:val="28"/>
          <w:szCs w:val="28"/>
        </w:rPr>
        <w:t xml:space="preserve">. </w:t>
      </w:r>
      <w:r w:rsidRPr="009D7FB0">
        <w:rPr>
          <w:b/>
          <w:sz w:val="28"/>
          <w:szCs w:val="28"/>
        </w:rPr>
        <w:t>Напишите</w:t>
      </w:r>
      <w:r w:rsidRPr="007C1D1F">
        <w:rPr>
          <w:b/>
          <w:sz w:val="28"/>
          <w:szCs w:val="28"/>
        </w:rPr>
        <w:t xml:space="preserve"> </w:t>
      </w:r>
      <w:r w:rsidRPr="009D7FB0">
        <w:rPr>
          <w:b/>
          <w:sz w:val="28"/>
          <w:szCs w:val="28"/>
        </w:rPr>
        <w:t>эссе</w:t>
      </w:r>
      <w:r w:rsidRPr="007C1D1F">
        <w:rPr>
          <w:b/>
          <w:sz w:val="28"/>
          <w:szCs w:val="28"/>
        </w:rPr>
        <w:t xml:space="preserve"> </w:t>
      </w:r>
      <w:r w:rsidRPr="009D7FB0">
        <w:rPr>
          <w:b/>
          <w:sz w:val="28"/>
          <w:szCs w:val="28"/>
        </w:rPr>
        <w:t>по</w:t>
      </w:r>
      <w:r w:rsidRPr="007C1D1F">
        <w:rPr>
          <w:b/>
          <w:sz w:val="28"/>
          <w:szCs w:val="28"/>
        </w:rPr>
        <w:t xml:space="preserve"> </w:t>
      </w:r>
      <w:r w:rsidRPr="009D7FB0">
        <w:rPr>
          <w:b/>
          <w:sz w:val="28"/>
          <w:szCs w:val="28"/>
        </w:rPr>
        <w:t>каждой</w:t>
      </w:r>
      <w:r w:rsidRPr="007C1D1F">
        <w:rPr>
          <w:b/>
          <w:sz w:val="28"/>
          <w:szCs w:val="28"/>
        </w:rPr>
        <w:t xml:space="preserve"> </w:t>
      </w:r>
      <w:r w:rsidRPr="009D7FB0">
        <w:rPr>
          <w:b/>
          <w:sz w:val="28"/>
          <w:szCs w:val="28"/>
        </w:rPr>
        <w:t>из</w:t>
      </w:r>
      <w:r w:rsidRPr="007C1D1F">
        <w:rPr>
          <w:b/>
          <w:sz w:val="28"/>
          <w:szCs w:val="28"/>
        </w:rPr>
        <w:t xml:space="preserve"> </w:t>
      </w:r>
      <w:r w:rsidRPr="009D7FB0">
        <w:rPr>
          <w:b/>
          <w:sz w:val="28"/>
          <w:szCs w:val="28"/>
        </w:rPr>
        <w:t>трех</w:t>
      </w:r>
      <w:r w:rsidRPr="007C1D1F">
        <w:rPr>
          <w:b/>
          <w:sz w:val="28"/>
          <w:szCs w:val="28"/>
        </w:rPr>
        <w:t xml:space="preserve"> </w:t>
      </w:r>
      <w:r w:rsidRPr="009D7FB0">
        <w:rPr>
          <w:b/>
          <w:sz w:val="28"/>
          <w:szCs w:val="28"/>
        </w:rPr>
        <w:t>тем</w:t>
      </w:r>
      <w:r w:rsidRPr="007C1D1F">
        <w:rPr>
          <w:b/>
          <w:sz w:val="28"/>
          <w:szCs w:val="28"/>
        </w:rPr>
        <w:t xml:space="preserve"> (12 </w:t>
      </w:r>
      <w:r w:rsidRPr="009D7FB0">
        <w:rPr>
          <w:b/>
          <w:sz w:val="28"/>
          <w:szCs w:val="28"/>
        </w:rPr>
        <w:t>предложений</w:t>
      </w:r>
      <w:r w:rsidRPr="007C1D1F">
        <w:rPr>
          <w:b/>
          <w:sz w:val="28"/>
          <w:szCs w:val="28"/>
        </w:rPr>
        <w:t xml:space="preserve">). </w:t>
      </w:r>
      <w:r w:rsidRPr="009D7FB0">
        <w:rPr>
          <w:b/>
          <w:sz w:val="28"/>
          <w:szCs w:val="28"/>
        </w:rPr>
        <w:t>Выучите</w:t>
      </w:r>
      <w:r w:rsidRPr="00916150">
        <w:rPr>
          <w:b/>
          <w:sz w:val="28"/>
          <w:szCs w:val="28"/>
        </w:rPr>
        <w:t xml:space="preserve"> </w:t>
      </w:r>
      <w:r w:rsidRPr="009D7FB0">
        <w:rPr>
          <w:b/>
          <w:sz w:val="28"/>
          <w:szCs w:val="28"/>
        </w:rPr>
        <w:t>и</w:t>
      </w:r>
      <w:r w:rsidRPr="00916150">
        <w:rPr>
          <w:b/>
          <w:sz w:val="28"/>
          <w:szCs w:val="28"/>
        </w:rPr>
        <w:t xml:space="preserve">    </w:t>
      </w:r>
      <w:r w:rsidRPr="009D7FB0">
        <w:rPr>
          <w:b/>
          <w:sz w:val="28"/>
          <w:szCs w:val="28"/>
        </w:rPr>
        <w:t>расскажите</w:t>
      </w:r>
      <w:r w:rsidRPr="00916150">
        <w:rPr>
          <w:b/>
          <w:sz w:val="28"/>
          <w:szCs w:val="28"/>
        </w:rPr>
        <w:t xml:space="preserve"> </w:t>
      </w:r>
      <w:r w:rsidRPr="009D7FB0">
        <w:rPr>
          <w:b/>
          <w:sz w:val="28"/>
          <w:szCs w:val="28"/>
        </w:rPr>
        <w:t>эти</w:t>
      </w:r>
      <w:r w:rsidRPr="00916150">
        <w:rPr>
          <w:b/>
          <w:sz w:val="28"/>
          <w:szCs w:val="28"/>
        </w:rPr>
        <w:t xml:space="preserve"> </w:t>
      </w:r>
      <w:r w:rsidRPr="009D7FB0">
        <w:rPr>
          <w:b/>
          <w:sz w:val="28"/>
          <w:szCs w:val="28"/>
        </w:rPr>
        <w:t>темы</w:t>
      </w:r>
      <w:r w:rsidRPr="00916150">
        <w:rPr>
          <w:b/>
          <w:sz w:val="28"/>
          <w:szCs w:val="28"/>
        </w:rPr>
        <w:t>.</w:t>
      </w:r>
    </w:p>
    <w:p w:rsidR="00C06AA6" w:rsidRPr="00C54142" w:rsidRDefault="00C06AA6" w:rsidP="00142FC7">
      <w:pPr>
        <w:adjustRightInd w:val="0"/>
        <w:snapToGrid w:val="0"/>
        <w:spacing w:after="240"/>
        <w:ind w:left="142"/>
        <w:jc w:val="both"/>
        <w:rPr>
          <w:sz w:val="28"/>
          <w:szCs w:val="28"/>
          <w:lang w:val="de-DE"/>
        </w:rPr>
      </w:pPr>
      <w:r w:rsidRPr="00C54142">
        <w:rPr>
          <w:sz w:val="28"/>
          <w:szCs w:val="28"/>
          <w:lang w:val="de-DE"/>
        </w:rPr>
        <w:t>1. Mein Studium.</w:t>
      </w:r>
    </w:p>
    <w:p w:rsidR="00C06AA6" w:rsidRPr="00C54142" w:rsidRDefault="00C06AA6" w:rsidP="00142FC7">
      <w:pPr>
        <w:adjustRightInd w:val="0"/>
        <w:snapToGrid w:val="0"/>
        <w:spacing w:after="240"/>
        <w:ind w:left="142"/>
        <w:jc w:val="both"/>
        <w:rPr>
          <w:sz w:val="28"/>
          <w:szCs w:val="28"/>
          <w:lang w:val="de-DE"/>
        </w:rPr>
      </w:pPr>
      <w:r w:rsidRPr="00C54142">
        <w:rPr>
          <w:sz w:val="28"/>
          <w:szCs w:val="28"/>
          <w:lang w:val="de-DE"/>
        </w:rPr>
        <w:t>2. Mein zukünftiger Beruf.</w:t>
      </w:r>
    </w:p>
    <w:p w:rsidR="00C06AA6" w:rsidRPr="004F515A" w:rsidRDefault="00C06AA6" w:rsidP="00142FC7">
      <w:pPr>
        <w:adjustRightInd w:val="0"/>
        <w:snapToGrid w:val="0"/>
        <w:spacing w:after="240"/>
        <w:ind w:left="142"/>
        <w:jc w:val="both"/>
        <w:rPr>
          <w:sz w:val="28"/>
          <w:szCs w:val="28"/>
          <w:lang w:val="de-DE"/>
        </w:rPr>
      </w:pPr>
      <w:r w:rsidRPr="007C1D1F">
        <w:rPr>
          <w:sz w:val="28"/>
          <w:szCs w:val="28"/>
          <w:lang w:val="de-DE"/>
        </w:rPr>
        <w:t xml:space="preserve">3. Berühmte Wissenschaftler in </w:t>
      </w:r>
      <w:proofErr w:type="gramStart"/>
      <w:r w:rsidRPr="007C1D1F">
        <w:rPr>
          <w:sz w:val="28"/>
          <w:szCs w:val="28"/>
          <w:lang w:val="de-DE"/>
        </w:rPr>
        <w:t>meiner Fachgebiet</w:t>
      </w:r>
      <w:proofErr w:type="gramEnd"/>
      <w:r w:rsidRPr="007C1D1F">
        <w:rPr>
          <w:sz w:val="28"/>
          <w:szCs w:val="28"/>
          <w:lang w:val="de-DE"/>
        </w:rPr>
        <w:t>.</w:t>
      </w:r>
    </w:p>
    <w:p w:rsidR="00C06AA6" w:rsidRPr="00735460" w:rsidRDefault="00C06AA6" w:rsidP="00C06AA6">
      <w:pPr>
        <w:spacing w:line="360" w:lineRule="auto"/>
        <w:jc w:val="both"/>
        <w:rPr>
          <w:sz w:val="28"/>
          <w:szCs w:val="28"/>
          <w:lang w:val="de-DE"/>
        </w:rPr>
      </w:pPr>
    </w:p>
    <w:p w:rsidR="00C06AA6" w:rsidRPr="009D7FB0" w:rsidRDefault="00C06AA6" w:rsidP="00FE09A3">
      <w:pPr>
        <w:jc w:val="both"/>
        <w:rPr>
          <w:sz w:val="28"/>
          <w:szCs w:val="28"/>
          <w:lang w:val="de-DE"/>
        </w:rPr>
      </w:pPr>
    </w:p>
    <w:p w:rsidR="00FE09A3" w:rsidRPr="00FE09A3" w:rsidRDefault="00FE09A3" w:rsidP="001365F7">
      <w:pPr>
        <w:jc w:val="both"/>
        <w:rPr>
          <w:sz w:val="28"/>
          <w:szCs w:val="28"/>
          <w:lang w:val="de-DE"/>
        </w:rPr>
      </w:pPr>
    </w:p>
    <w:p w:rsidR="00DC2EC5" w:rsidRPr="009D7FB0" w:rsidRDefault="00DC2EC5" w:rsidP="00DC2EC5">
      <w:pPr>
        <w:ind w:firstLine="340"/>
        <w:jc w:val="both"/>
        <w:rPr>
          <w:b/>
          <w:sz w:val="28"/>
          <w:szCs w:val="28"/>
          <w:lang w:val="de-DE"/>
        </w:rPr>
      </w:pPr>
    </w:p>
    <w:p w:rsidR="00E62596" w:rsidRPr="00735460" w:rsidRDefault="00E62596" w:rsidP="00735460">
      <w:pPr>
        <w:pStyle w:val="31"/>
        <w:spacing w:line="360" w:lineRule="auto"/>
        <w:jc w:val="both"/>
        <w:rPr>
          <w:sz w:val="28"/>
          <w:szCs w:val="28"/>
          <w:lang w:val="de-DE"/>
        </w:rPr>
      </w:pPr>
    </w:p>
    <w:p w:rsidR="00E62596" w:rsidRPr="00735460" w:rsidRDefault="00E62596" w:rsidP="00735460">
      <w:pPr>
        <w:spacing w:line="360" w:lineRule="auto"/>
        <w:rPr>
          <w:sz w:val="28"/>
          <w:szCs w:val="28"/>
          <w:u w:val="single"/>
          <w:lang w:val="de-DE"/>
        </w:rPr>
      </w:pPr>
    </w:p>
    <w:p w:rsidR="00E62596" w:rsidRPr="00735460" w:rsidRDefault="00E62596" w:rsidP="00735460">
      <w:pPr>
        <w:spacing w:line="360" w:lineRule="auto"/>
        <w:rPr>
          <w:sz w:val="28"/>
          <w:szCs w:val="28"/>
          <w:lang w:val="de-DE"/>
        </w:rPr>
      </w:pPr>
    </w:p>
    <w:p w:rsidR="00E62596" w:rsidRPr="00735460" w:rsidRDefault="00E62596" w:rsidP="00735460">
      <w:pPr>
        <w:pStyle w:val="a8"/>
        <w:tabs>
          <w:tab w:val="clear" w:pos="4677"/>
          <w:tab w:val="clear" w:pos="9355"/>
          <w:tab w:val="left" w:pos="6639"/>
        </w:tabs>
        <w:spacing w:line="360" w:lineRule="auto"/>
        <w:ind w:left="45" w:right="-201"/>
        <w:jc w:val="both"/>
        <w:rPr>
          <w:b/>
          <w:bCs/>
          <w:sz w:val="28"/>
          <w:szCs w:val="28"/>
          <w:lang w:val="de-DE"/>
        </w:rPr>
      </w:pPr>
      <w:r w:rsidRPr="00735460">
        <w:rPr>
          <w:sz w:val="28"/>
          <w:szCs w:val="28"/>
          <w:lang w:val="de-DE"/>
        </w:rPr>
        <w:t xml:space="preserve">    </w:t>
      </w:r>
      <w:r w:rsidRPr="00735460">
        <w:rPr>
          <w:b/>
          <w:bCs/>
          <w:sz w:val="28"/>
          <w:szCs w:val="28"/>
          <w:lang w:val="de-DE"/>
        </w:rPr>
        <w:t xml:space="preserve">                         </w:t>
      </w:r>
    </w:p>
    <w:p w:rsidR="0042703B" w:rsidRPr="00735460" w:rsidRDefault="0042703B" w:rsidP="00735460">
      <w:pPr>
        <w:spacing w:line="360" w:lineRule="auto"/>
        <w:jc w:val="center"/>
        <w:rPr>
          <w:sz w:val="28"/>
          <w:szCs w:val="28"/>
          <w:lang w:val="de-DE"/>
        </w:rPr>
      </w:pPr>
    </w:p>
    <w:sectPr w:rsidR="0042703B" w:rsidRPr="00735460" w:rsidSect="00902AB0">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F80498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528D9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00CE42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7A5DA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22E02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50DE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A26E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29C90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0ABA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C02A5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4"/>
    <w:lvl w:ilvl="0">
      <w:start w:val="1"/>
      <w:numFmt w:val="decimal"/>
      <w:lvlText w:val="%1."/>
      <w:lvlJc w:val="left"/>
      <w:pPr>
        <w:tabs>
          <w:tab w:val="num" w:pos="1140"/>
        </w:tabs>
        <w:ind w:left="1140" w:hanging="360"/>
      </w:pPr>
      <w:rPr>
        <w:rFonts w:cs="Times New Roman"/>
      </w:rPr>
    </w:lvl>
  </w:abstractNum>
  <w:abstractNum w:abstractNumId="11" w15:restartNumberingAfterBreak="0">
    <w:nsid w:val="00000004"/>
    <w:multiLevelType w:val="singleLevel"/>
    <w:tmpl w:val="00000004"/>
    <w:name w:val="WW8Num10"/>
    <w:lvl w:ilvl="0">
      <w:start w:val="1"/>
      <w:numFmt w:val="decimal"/>
      <w:lvlText w:val="%1."/>
      <w:lvlJc w:val="left"/>
      <w:pPr>
        <w:tabs>
          <w:tab w:val="num" w:pos="660"/>
        </w:tabs>
        <w:ind w:left="660" w:hanging="360"/>
      </w:pPr>
      <w:rPr>
        <w:rFonts w:cs="Times New Roman"/>
      </w:rPr>
    </w:lvl>
  </w:abstractNum>
  <w:abstractNum w:abstractNumId="12" w15:restartNumberingAfterBreak="0">
    <w:nsid w:val="00000006"/>
    <w:multiLevelType w:val="multilevel"/>
    <w:tmpl w:val="00000006"/>
    <w:name w:val="WW8Num17"/>
    <w:lvl w:ilvl="0">
      <w:start w:val="4"/>
      <w:numFmt w:val="decimal"/>
      <w:lvlText w:val="%1."/>
      <w:lvlJc w:val="left"/>
      <w:pPr>
        <w:tabs>
          <w:tab w:val="num" w:pos="439"/>
        </w:tabs>
        <w:ind w:left="439" w:hanging="360"/>
      </w:pPr>
      <w:rPr>
        <w:rFonts w:cs="Times New Roman"/>
      </w:rPr>
    </w:lvl>
    <w:lvl w:ilvl="1">
      <w:start w:val="1"/>
      <w:numFmt w:val="decimal"/>
      <w:lvlText w:val="%2."/>
      <w:lvlJc w:val="left"/>
      <w:pPr>
        <w:tabs>
          <w:tab w:val="num" w:pos="1159"/>
        </w:tabs>
        <w:ind w:left="1159" w:hanging="360"/>
      </w:pPr>
      <w:rPr>
        <w:rFonts w:cs="Times New Roman"/>
      </w:rPr>
    </w:lvl>
    <w:lvl w:ilvl="2">
      <w:start w:val="1"/>
      <w:numFmt w:val="lowerRoman"/>
      <w:lvlText w:val="%3."/>
      <w:lvlJc w:val="left"/>
      <w:pPr>
        <w:tabs>
          <w:tab w:val="num" w:pos="1879"/>
        </w:tabs>
        <w:ind w:left="1879" w:hanging="180"/>
      </w:pPr>
      <w:rPr>
        <w:rFonts w:cs="Times New Roman"/>
      </w:rPr>
    </w:lvl>
    <w:lvl w:ilvl="3">
      <w:start w:val="1"/>
      <w:numFmt w:val="decimal"/>
      <w:lvlText w:val="%4."/>
      <w:lvlJc w:val="left"/>
      <w:pPr>
        <w:tabs>
          <w:tab w:val="num" w:pos="2599"/>
        </w:tabs>
        <w:ind w:left="2599" w:hanging="360"/>
      </w:pPr>
      <w:rPr>
        <w:rFonts w:cs="Times New Roman"/>
      </w:rPr>
    </w:lvl>
    <w:lvl w:ilvl="4">
      <w:start w:val="1"/>
      <w:numFmt w:val="lowerLetter"/>
      <w:lvlText w:val="%5."/>
      <w:lvlJc w:val="left"/>
      <w:pPr>
        <w:tabs>
          <w:tab w:val="num" w:pos="3319"/>
        </w:tabs>
        <w:ind w:left="3319" w:hanging="360"/>
      </w:pPr>
      <w:rPr>
        <w:rFonts w:cs="Times New Roman"/>
      </w:rPr>
    </w:lvl>
    <w:lvl w:ilvl="5">
      <w:start w:val="1"/>
      <w:numFmt w:val="lowerRoman"/>
      <w:lvlText w:val="%6."/>
      <w:lvlJc w:val="left"/>
      <w:pPr>
        <w:tabs>
          <w:tab w:val="num" w:pos="4039"/>
        </w:tabs>
        <w:ind w:left="4039" w:hanging="180"/>
      </w:pPr>
      <w:rPr>
        <w:rFonts w:cs="Times New Roman"/>
      </w:rPr>
    </w:lvl>
    <w:lvl w:ilvl="6">
      <w:start w:val="1"/>
      <w:numFmt w:val="decimal"/>
      <w:lvlText w:val="%7."/>
      <w:lvlJc w:val="left"/>
      <w:pPr>
        <w:tabs>
          <w:tab w:val="num" w:pos="4759"/>
        </w:tabs>
        <w:ind w:left="4759" w:hanging="360"/>
      </w:pPr>
      <w:rPr>
        <w:rFonts w:cs="Times New Roman"/>
      </w:rPr>
    </w:lvl>
    <w:lvl w:ilvl="7">
      <w:start w:val="1"/>
      <w:numFmt w:val="lowerLetter"/>
      <w:lvlText w:val="%8."/>
      <w:lvlJc w:val="left"/>
      <w:pPr>
        <w:tabs>
          <w:tab w:val="num" w:pos="5479"/>
        </w:tabs>
        <w:ind w:left="5479" w:hanging="360"/>
      </w:pPr>
      <w:rPr>
        <w:rFonts w:cs="Times New Roman"/>
      </w:rPr>
    </w:lvl>
    <w:lvl w:ilvl="8">
      <w:start w:val="1"/>
      <w:numFmt w:val="lowerRoman"/>
      <w:lvlText w:val="%9."/>
      <w:lvlJc w:val="left"/>
      <w:pPr>
        <w:tabs>
          <w:tab w:val="num" w:pos="6199"/>
        </w:tabs>
        <w:ind w:left="6199" w:hanging="180"/>
      </w:pPr>
      <w:rPr>
        <w:rFonts w:cs="Times New Roman"/>
      </w:rPr>
    </w:lvl>
  </w:abstractNum>
  <w:abstractNum w:abstractNumId="13" w15:restartNumberingAfterBreak="0">
    <w:nsid w:val="00000007"/>
    <w:multiLevelType w:val="multilevel"/>
    <w:tmpl w:val="ED6C0EE0"/>
    <w:name w:val="WW8Num18"/>
    <w:lvl w:ilvl="0">
      <w:start w:val="2"/>
      <w:numFmt w:val="decimal"/>
      <w:lvlText w:val="%1."/>
      <w:lvlJc w:val="left"/>
      <w:pPr>
        <w:tabs>
          <w:tab w:val="num" w:pos="360"/>
        </w:tabs>
        <w:ind w:left="360" w:hanging="360"/>
      </w:pPr>
      <w:rPr>
        <w:rFonts w:cs="Times New Roman"/>
      </w:rPr>
    </w:lvl>
    <w:lvl w:ilvl="1">
      <w:start w:val="1"/>
      <w:numFmt w:val="decimal"/>
      <w:lvlText w:val="%2."/>
      <w:lvlJc w:val="left"/>
      <w:pPr>
        <w:tabs>
          <w:tab w:val="num" w:pos="281"/>
        </w:tabs>
        <w:ind w:left="281"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4" w15:restartNumberingAfterBreak="0">
    <w:nsid w:val="00000009"/>
    <w:multiLevelType w:val="singleLevel"/>
    <w:tmpl w:val="00000009"/>
    <w:name w:val="WW8Num26"/>
    <w:lvl w:ilvl="0">
      <w:start w:val="1"/>
      <w:numFmt w:val="decimal"/>
      <w:lvlText w:val="%1."/>
      <w:lvlJc w:val="left"/>
      <w:pPr>
        <w:tabs>
          <w:tab w:val="num" w:pos="660"/>
        </w:tabs>
        <w:ind w:left="660" w:hanging="360"/>
      </w:pPr>
      <w:rPr>
        <w:rFonts w:cs="Times New Roman"/>
      </w:rPr>
    </w:lvl>
  </w:abstractNum>
  <w:abstractNum w:abstractNumId="15" w15:restartNumberingAfterBreak="0">
    <w:nsid w:val="0000000A"/>
    <w:multiLevelType w:val="multilevel"/>
    <w:tmpl w:val="E6FAC1F0"/>
    <w:name w:val="WW8Num27"/>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left"/>
      <w:pPr>
        <w:tabs>
          <w:tab w:val="num" w:pos="1879"/>
        </w:tabs>
        <w:ind w:left="1879" w:hanging="180"/>
      </w:pPr>
      <w:rPr>
        <w:rFonts w:cs="Times New Roman"/>
      </w:rPr>
    </w:lvl>
    <w:lvl w:ilvl="3">
      <w:start w:val="1"/>
      <w:numFmt w:val="decimal"/>
      <w:lvlText w:val="%4."/>
      <w:lvlJc w:val="left"/>
      <w:pPr>
        <w:tabs>
          <w:tab w:val="num" w:pos="2599"/>
        </w:tabs>
        <w:ind w:left="2599" w:hanging="360"/>
      </w:pPr>
      <w:rPr>
        <w:rFonts w:cs="Times New Roman"/>
      </w:rPr>
    </w:lvl>
    <w:lvl w:ilvl="4">
      <w:start w:val="1"/>
      <w:numFmt w:val="lowerLetter"/>
      <w:lvlText w:val="%5."/>
      <w:lvlJc w:val="left"/>
      <w:pPr>
        <w:tabs>
          <w:tab w:val="num" w:pos="3319"/>
        </w:tabs>
        <w:ind w:left="3319" w:hanging="360"/>
      </w:pPr>
      <w:rPr>
        <w:rFonts w:cs="Times New Roman"/>
      </w:rPr>
    </w:lvl>
    <w:lvl w:ilvl="5">
      <w:start w:val="1"/>
      <w:numFmt w:val="lowerRoman"/>
      <w:lvlText w:val="%6."/>
      <w:lvlJc w:val="left"/>
      <w:pPr>
        <w:tabs>
          <w:tab w:val="num" w:pos="4039"/>
        </w:tabs>
        <w:ind w:left="4039" w:hanging="180"/>
      </w:pPr>
      <w:rPr>
        <w:rFonts w:cs="Times New Roman"/>
      </w:rPr>
    </w:lvl>
    <w:lvl w:ilvl="6">
      <w:start w:val="1"/>
      <w:numFmt w:val="decimal"/>
      <w:lvlText w:val="%7."/>
      <w:lvlJc w:val="left"/>
      <w:pPr>
        <w:tabs>
          <w:tab w:val="num" w:pos="4759"/>
        </w:tabs>
        <w:ind w:left="4759" w:hanging="360"/>
      </w:pPr>
      <w:rPr>
        <w:rFonts w:cs="Times New Roman"/>
      </w:rPr>
    </w:lvl>
    <w:lvl w:ilvl="7">
      <w:start w:val="1"/>
      <w:numFmt w:val="lowerLetter"/>
      <w:lvlText w:val="%8."/>
      <w:lvlJc w:val="left"/>
      <w:pPr>
        <w:tabs>
          <w:tab w:val="num" w:pos="5479"/>
        </w:tabs>
        <w:ind w:left="5479" w:hanging="360"/>
      </w:pPr>
      <w:rPr>
        <w:rFonts w:cs="Times New Roman"/>
      </w:rPr>
    </w:lvl>
    <w:lvl w:ilvl="8">
      <w:start w:val="1"/>
      <w:numFmt w:val="lowerRoman"/>
      <w:lvlText w:val="%9."/>
      <w:lvlJc w:val="left"/>
      <w:pPr>
        <w:tabs>
          <w:tab w:val="num" w:pos="6199"/>
        </w:tabs>
        <w:ind w:left="6199" w:hanging="180"/>
      </w:pPr>
      <w:rPr>
        <w:rFonts w:cs="Times New Roman"/>
      </w:rPr>
    </w:lvl>
  </w:abstractNum>
  <w:abstractNum w:abstractNumId="16" w15:restartNumberingAfterBreak="0">
    <w:nsid w:val="0000000B"/>
    <w:multiLevelType w:val="singleLevel"/>
    <w:tmpl w:val="0000000B"/>
    <w:name w:val="WW8Num28"/>
    <w:lvl w:ilvl="0">
      <w:start w:val="1"/>
      <w:numFmt w:val="decimal"/>
      <w:lvlText w:val="%1."/>
      <w:lvlJc w:val="left"/>
      <w:pPr>
        <w:tabs>
          <w:tab w:val="num" w:pos="1080"/>
        </w:tabs>
        <w:ind w:left="1080" w:hanging="360"/>
      </w:pPr>
      <w:rPr>
        <w:rFonts w:cs="Times New Roman"/>
      </w:rPr>
    </w:lvl>
  </w:abstractNum>
  <w:abstractNum w:abstractNumId="17" w15:restartNumberingAfterBreak="0">
    <w:nsid w:val="0F1F533C"/>
    <w:multiLevelType w:val="hybridMultilevel"/>
    <w:tmpl w:val="19009B8C"/>
    <w:lvl w:ilvl="0" w:tplc="04962FFA">
      <w:start w:val="3"/>
      <w:numFmt w:val="decimal"/>
      <w:lvlText w:val="%1."/>
      <w:lvlJc w:val="left"/>
      <w:pPr>
        <w:ind w:left="502" w:hanging="360"/>
      </w:pPr>
      <w:rPr>
        <w:rFonts w:cs="Times New Roman" w:hint="default"/>
      </w:rPr>
    </w:lvl>
    <w:lvl w:ilvl="1" w:tplc="04190019">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8" w15:restartNumberingAfterBreak="0">
    <w:nsid w:val="19133068"/>
    <w:multiLevelType w:val="hybridMultilevel"/>
    <w:tmpl w:val="76922E4A"/>
    <w:lvl w:ilvl="0" w:tplc="FF7825C2">
      <w:start w:val="1"/>
      <w:numFmt w:val="decimal"/>
      <w:lvlText w:val="%1."/>
      <w:lvlJc w:val="left"/>
      <w:pPr>
        <w:tabs>
          <w:tab w:val="num" w:pos="455"/>
        </w:tabs>
        <w:ind w:left="228"/>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198416B7"/>
    <w:multiLevelType w:val="hybridMultilevel"/>
    <w:tmpl w:val="FB8CD2B8"/>
    <w:lvl w:ilvl="0" w:tplc="BA76F888">
      <w:start w:val="5"/>
      <w:numFmt w:val="bullet"/>
      <w:lvlText w:val="-"/>
      <w:lvlJc w:val="left"/>
      <w:pPr>
        <w:tabs>
          <w:tab w:val="num" w:pos="405"/>
        </w:tabs>
        <w:ind w:left="405" w:hanging="360"/>
      </w:pPr>
      <w:rPr>
        <w:rFonts w:ascii="Times New Roman" w:eastAsia="Times New Roman" w:hAnsi="Times New Roman" w:cs="Times New Roman" w:hint="default"/>
      </w:rPr>
    </w:lvl>
    <w:lvl w:ilvl="1" w:tplc="04190003" w:tentative="1">
      <w:start w:val="1"/>
      <w:numFmt w:val="bullet"/>
      <w:lvlText w:val="o"/>
      <w:lvlJc w:val="left"/>
      <w:pPr>
        <w:tabs>
          <w:tab w:val="num" w:pos="1125"/>
        </w:tabs>
        <w:ind w:left="1125" w:hanging="360"/>
      </w:pPr>
      <w:rPr>
        <w:rFonts w:ascii="Courier New" w:hAnsi="Courier New" w:hint="default"/>
      </w:rPr>
    </w:lvl>
    <w:lvl w:ilvl="2" w:tplc="04190005" w:tentative="1">
      <w:start w:val="1"/>
      <w:numFmt w:val="bullet"/>
      <w:lvlText w:val=""/>
      <w:lvlJc w:val="left"/>
      <w:pPr>
        <w:tabs>
          <w:tab w:val="num" w:pos="1845"/>
        </w:tabs>
        <w:ind w:left="1845" w:hanging="360"/>
      </w:pPr>
      <w:rPr>
        <w:rFonts w:ascii="Wingdings" w:hAnsi="Wingdings" w:hint="default"/>
      </w:rPr>
    </w:lvl>
    <w:lvl w:ilvl="3" w:tplc="04190001" w:tentative="1">
      <w:start w:val="1"/>
      <w:numFmt w:val="bullet"/>
      <w:lvlText w:val=""/>
      <w:lvlJc w:val="left"/>
      <w:pPr>
        <w:tabs>
          <w:tab w:val="num" w:pos="2565"/>
        </w:tabs>
        <w:ind w:left="2565" w:hanging="360"/>
      </w:pPr>
      <w:rPr>
        <w:rFonts w:ascii="Symbol" w:hAnsi="Symbol" w:hint="default"/>
      </w:rPr>
    </w:lvl>
    <w:lvl w:ilvl="4" w:tplc="04190003" w:tentative="1">
      <w:start w:val="1"/>
      <w:numFmt w:val="bullet"/>
      <w:lvlText w:val="o"/>
      <w:lvlJc w:val="left"/>
      <w:pPr>
        <w:tabs>
          <w:tab w:val="num" w:pos="3285"/>
        </w:tabs>
        <w:ind w:left="3285" w:hanging="360"/>
      </w:pPr>
      <w:rPr>
        <w:rFonts w:ascii="Courier New" w:hAnsi="Courier New" w:hint="default"/>
      </w:rPr>
    </w:lvl>
    <w:lvl w:ilvl="5" w:tplc="04190005" w:tentative="1">
      <w:start w:val="1"/>
      <w:numFmt w:val="bullet"/>
      <w:lvlText w:val=""/>
      <w:lvlJc w:val="left"/>
      <w:pPr>
        <w:tabs>
          <w:tab w:val="num" w:pos="4005"/>
        </w:tabs>
        <w:ind w:left="4005" w:hanging="360"/>
      </w:pPr>
      <w:rPr>
        <w:rFonts w:ascii="Wingdings" w:hAnsi="Wingdings" w:hint="default"/>
      </w:rPr>
    </w:lvl>
    <w:lvl w:ilvl="6" w:tplc="04190001" w:tentative="1">
      <w:start w:val="1"/>
      <w:numFmt w:val="bullet"/>
      <w:lvlText w:val=""/>
      <w:lvlJc w:val="left"/>
      <w:pPr>
        <w:tabs>
          <w:tab w:val="num" w:pos="4725"/>
        </w:tabs>
        <w:ind w:left="4725" w:hanging="360"/>
      </w:pPr>
      <w:rPr>
        <w:rFonts w:ascii="Symbol" w:hAnsi="Symbol" w:hint="default"/>
      </w:rPr>
    </w:lvl>
    <w:lvl w:ilvl="7" w:tplc="04190003" w:tentative="1">
      <w:start w:val="1"/>
      <w:numFmt w:val="bullet"/>
      <w:lvlText w:val="o"/>
      <w:lvlJc w:val="left"/>
      <w:pPr>
        <w:tabs>
          <w:tab w:val="num" w:pos="5445"/>
        </w:tabs>
        <w:ind w:left="5445" w:hanging="360"/>
      </w:pPr>
      <w:rPr>
        <w:rFonts w:ascii="Courier New" w:hAnsi="Courier New" w:hint="default"/>
      </w:rPr>
    </w:lvl>
    <w:lvl w:ilvl="8" w:tplc="04190005" w:tentative="1">
      <w:start w:val="1"/>
      <w:numFmt w:val="bullet"/>
      <w:lvlText w:val=""/>
      <w:lvlJc w:val="left"/>
      <w:pPr>
        <w:tabs>
          <w:tab w:val="num" w:pos="6165"/>
        </w:tabs>
        <w:ind w:left="6165" w:hanging="360"/>
      </w:pPr>
      <w:rPr>
        <w:rFonts w:ascii="Wingdings" w:hAnsi="Wingdings" w:hint="default"/>
      </w:rPr>
    </w:lvl>
  </w:abstractNum>
  <w:abstractNum w:abstractNumId="20" w15:restartNumberingAfterBreak="0">
    <w:nsid w:val="1A735251"/>
    <w:multiLevelType w:val="hybridMultilevel"/>
    <w:tmpl w:val="F13AF8C8"/>
    <w:lvl w:ilvl="0" w:tplc="85466414">
      <w:start w:val="9"/>
      <w:numFmt w:val="decimal"/>
      <w:lvlText w:val="%1."/>
      <w:lvlJc w:val="left"/>
      <w:pPr>
        <w:tabs>
          <w:tab w:val="num" w:pos="502"/>
        </w:tabs>
        <w:ind w:left="502" w:hanging="360"/>
      </w:pPr>
      <w:rPr>
        <w:rFonts w:cs="Times New Roman" w:hint="default"/>
      </w:rPr>
    </w:lvl>
    <w:lvl w:ilvl="1" w:tplc="04190019">
      <w:start w:val="1"/>
      <w:numFmt w:val="lowerLetter"/>
      <w:lvlText w:val="%2."/>
      <w:lvlJc w:val="left"/>
      <w:pPr>
        <w:tabs>
          <w:tab w:val="num" w:pos="1159"/>
        </w:tabs>
        <w:ind w:left="1159" w:hanging="360"/>
      </w:pPr>
      <w:rPr>
        <w:rFonts w:cs="Times New Roman"/>
      </w:rPr>
    </w:lvl>
    <w:lvl w:ilvl="2" w:tplc="0419001B" w:tentative="1">
      <w:start w:val="1"/>
      <w:numFmt w:val="lowerRoman"/>
      <w:lvlText w:val="%3."/>
      <w:lvlJc w:val="right"/>
      <w:pPr>
        <w:tabs>
          <w:tab w:val="num" w:pos="1879"/>
        </w:tabs>
        <w:ind w:left="1879" w:hanging="180"/>
      </w:pPr>
      <w:rPr>
        <w:rFonts w:cs="Times New Roman"/>
      </w:rPr>
    </w:lvl>
    <w:lvl w:ilvl="3" w:tplc="0419000F" w:tentative="1">
      <w:start w:val="1"/>
      <w:numFmt w:val="decimal"/>
      <w:lvlText w:val="%4."/>
      <w:lvlJc w:val="left"/>
      <w:pPr>
        <w:tabs>
          <w:tab w:val="num" w:pos="2599"/>
        </w:tabs>
        <w:ind w:left="2599" w:hanging="360"/>
      </w:pPr>
      <w:rPr>
        <w:rFonts w:cs="Times New Roman"/>
      </w:rPr>
    </w:lvl>
    <w:lvl w:ilvl="4" w:tplc="04190019" w:tentative="1">
      <w:start w:val="1"/>
      <w:numFmt w:val="lowerLetter"/>
      <w:lvlText w:val="%5."/>
      <w:lvlJc w:val="left"/>
      <w:pPr>
        <w:tabs>
          <w:tab w:val="num" w:pos="3319"/>
        </w:tabs>
        <w:ind w:left="3319" w:hanging="360"/>
      </w:pPr>
      <w:rPr>
        <w:rFonts w:cs="Times New Roman"/>
      </w:rPr>
    </w:lvl>
    <w:lvl w:ilvl="5" w:tplc="0419001B" w:tentative="1">
      <w:start w:val="1"/>
      <w:numFmt w:val="lowerRoman"/>
      <w:lvlText w:val="%6."/>
      <w:lvlJc w:val="right"/>
      <w:pPr>
        <w:tabs>
          <w:tab w:val="num" w:pos="4039"/>
        </w:tabs>
        <w:ind w:left="4039" w:hanging="180"/>
      </w:pPr>
      <w:rPr>
        <w:rFonts w:cs="Times New Roman"/>
      </w:rPr>
    </w:lvl>
    <w:lvl w:ilvl="6" w:tplc="0419000F" w:tentative="1">
      <w:start w:val="1"/>
      <w:numFmt w:val="decimal"/>
      <w:lvlText w:val="%7."/>
      <w:lvlJc w:val="left"/>
      <w:pPr>
        <w:tabs>
          <w:tab w:val="num" w:pos="4759"/>
        </w:tabs>
        <w:ind w:left="4759" w:hanging="360"/>
      </w:pPr>
      <w:rPr>
        <w:rFonts w:cs="Times New Roman"/>
      </w:rPr>
    </w:lvl>
    <w:lvl w:ilvl="7" w:tplc="04190019" w:tentative="1">
      <w:start w:val="1"/>
      <w:numFmt w:val="lowerLetter"/>
      <w:lvlText w:val="%8."/>
      <w:lvlJc w:val="left"/>
      <w:pPr>
        <w:tabs>
          <w:tab w:val="num" w:pos="5479"/>
        </w:tabs>
        <w:ind w:left="5479" w:hanging="360"/>
      </w:pPr>
      <w:rPr>
        <w:rFonts w:cs="Times New Roman"/>
      </w:rPr>
    </w:lvl>
    <w:lvl w:ilvl="8" w:tplc="0419001B" w:tentative="1">
      <w:start w:val="1"/>
      <w:numFmt w:val="lowerRoman"/>
      <w:lvlText w:val="%9."/>
      <w:lvlJc w:val="right"/>
      <w:pPr>
        <w:tabs>
          <w:tab w:val="num" w:pos="6199"/>
        </w:tabs>
        <w:ind w:left="6199" w:hanging="180"/>
      </w:pPr>
      <w:rPr>
        <w:rFonts w:cs="Times New Roman"/>
      </w:rPr>
    </w:lvl>
  </w:abstractNum>
  <w:abstractNum w:abstractNumId="21" w15:restartNumberingAfterBreak="0">
    <w:nsid w:val="20CD2208"/>
    <w:multiLevelType w:val="hybridMultilevel"/>
    <w:tmpl w:val="A0742388"/>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7A3514A"/>
    <w:multiLevelType w:val="hybridMultilevel"/>
    <w:tmpl w:val="831433FE"/>
    <w:lvl w:ilvl="0" w:tplc="C17A031A">
      <w:start w:val="1"/>
      <w:numFmt w:val="lowerLetter"/>
      <w:lvlText w:val="%1."/>
      <w:lvlJc w:val="left"/>
      <w:pPr>
        <w:tabs>
          <w:tab w:val="num" w:pos="397"/>
        </w:tabs>
        <w:ind w:left="170" w:hanging="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43636B73"/>
    <w:multiLevelType w:val="hybridMultilevel"/>
    <w:tmpl w:val="7F461A40"/>
    <w:lvl w:ilvl="0" w:tplc="A5122A4E">
      <w:start w:val="3"/>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4" w15:restartNumberingAfterBreak="0">
    <w:nsid w:val="445B0A4A"/>
    <w:multiLevelType w:val="hybridMultilevel"/>
    <w:tmpl w:val="CF36F8E8"/>
    <w:lvl w:ilvl="0" w:tplc="B69AE39C">
      <w:start w:val="1"/>
      <w:numFmt w:val="lowerLetter"/>
      <w:lvlText w:val="%1."/>
      <w:lvlJc w:val="left"/>
      <w:pPr>
        <w:tabs>
          <w:tab w:val="num" w:pos="397"/>
        </w:tabs>
        <w:ind w:left="170" w:hanging="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4F787BCA"/>
    <w:multiLevelType w:val="hybridMultilevel"/>
    <w:tmpl w:val="8474E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AE69D2"/>
    <w:multiLevelType w:val="hybridMultilevel"/>
    <w:tmpl w:val="0D54989A"/>
    <w:lvl w:ilvl="0" w:tplc="CCEE3AFA">
      <w:start w:val="5"/>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7" w15:restartNumberingAfterBreak="0">
    <w:nsid w:val="52D0344B"/>
    <w:multiLevelType w:val="hybridMultilevel"/>
    <w:tmpl w:val="B9EAD47E"/>
    <w:lvl w:ilvl="0" w:tplc="D69CA3E4">
      <w:start w:val="1"/>
      <w:numFmt w:val="decimal"/>
      <w:lvlText w:val="%1."/>
      <w:lvlJc w:val="left"/>
      <w:pPr>
        <w:tabs>
          <w:tab w:val="num" w:pos="341"/>
        </w:tabs>
        <w:ind w:left="114"/>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5B8251B2"/>
    <w:multiLevelType w:val="hybridMultilevel"/>
    <w:tmpl w:val="3564CC66"/>
    <w:lvl w:ilvl="0" w:tplc="30E2BE98">
      <w:start w:val="1"/>
      <w:numFmt w:val="lowerLetter"/>
      <w:lvlText w:val="%1."/>
      <w:lvlJc w:val="left"/>
      <w:pPr>
        <w:tabs>
          <w:tab w:val="num" w:pos="397"/>
        </w:tabs>
        <w:ind w:left="170" w:hanging="57"/>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5E54085C"/>
    <w:multiLevelType w:val="hybridMultilevel"/>
    <w:tmpl w:val="074C5BD2"/>
    <w:lvl w:ilvl="0" w:tplc="9C96D37E">
      <w:start w:val="2"/>
      <w:numFmt w:val="decimal"/>
      <w:lvlText w:val="%1."/>
      <w:lvlJc w:val="left"/>
      <w:pPr>
        <w:tabs>
          <w:tab w:val="num" w:pos="439"/>
        </w:tabs>
        <w:ind w:left="439" w:hanging="360"/>
      </w:pPr>
      <w:rPr>
        <w:rFonts w:cs="Times New Roman" w:hint="default"/>
      </w:rPr>
    </w:lvl>
    <w:lvl w:ilvl="1" w:tplc="04190019">
      <w:start w:val="1"/>
      <w:numFmt w:val="lowerLetter"/>
      <w:lvlText w:val="%2."/>
      <w:lvlJc w:val="left"/>
      <w:pPr>
        <w:tabs>
          <w:tab w:val="num" w:pos="1159"/>
        </w:tabs>
        <w:ind w:left="1159" w:hanging="360"/>
      </w:pPr>
      <w:rPr>
        <w:rFonts w:cs="Times New Roman"/>
      </w:rPr>
    </w:lvl>
    <w:lvl w:ilvl="2" w:tplc="0419001B" w:tentative="1">
      <w:start w:val="1"/>
      <w:numFmt w:val="lowerRoman"/>
      <w:lvlText w:val="%3."/>
      <w:lvlJc w:val="right"/>
      <w:pPr>
        <w:tabs>
          <w:tab w:val="num" w:pos="1879"/>
        </w:tabs>
        <w:ind w:left="1879" w:hanging="180"/>
      </w:pPr>
      <w:rPr>
        <w:rFonts w:cs="Times New Roman"/>
      </w:rPr>
    </w:lvl>
    <w:lvl w:ilvl="3" w:tplc="0419000F" w:tentative="1">
      <w:start w:val="1"/>
      <w:numFmt w:val="decimal"/>
      <w:lvlText w:val="%4."/>
      <w:lvlJc w:val="left"/>
      <w:pPr>
        <w:tabs>
          <w:tab w:val="num" w:pos="2599"/>
        </w:tabs>
        <w:ind w:left="2599" w:hanging="360"/>
      </w:pPr>
      <w:rPr>
        <w:rFonts w:cs="Times New Roman"/>
      </w:rPr>
    </w:lvl>
    <w:lvl w:ilvl="4" w:tplc="04190019" w:tentative="1">
      <w:start w:val="1"/>
      <w:numFmt w:val="lowerLetter"/>
      <w:lvlText w:val="%5."/>
      <w:lvlJc w:val="left"/>
      <w:pPr>
        <w:tabs>
          <w:tab w:val="num" w:pos="3319"/>
        </w:tabs>
        <w:ind w:left="3319" w:hanging="360"/>
      </w:pPr>
      <w:rPr>
        <w:rFonts w:cs="Times New Roman"/>
      </w:rPr>
    </w:lvl>
    <w:lvl w:ilvl="5" w:tplc="0419001B" w:tentative="1">
      <w:start w:val="1"/>
      <w:numFmt w:val="lowerRoman"/>
      <w:lvlText w:val="%6."/>
      <w:lvlJc w:val="right"/>
      <w:pPr>
        <w:tabs>
          <w:tab w:val="num" w:pos="4039"/>
        </w:tabs>
        <w:ind w:left="4039" w:hanging="180"/>
      </w:pPr>
      <w:rPr>
        <w:rFonts w:cs="Times New Roman"/>
      </w:rPr>
    </w:lvl>
    <w:lvl w:ilvl="6" w:tplc="0419000F" w:tentative="1">
      <w:start w:val="1"/>
      <w:numFmt w:val="decimal"/>
      <w:lvlText w:val="%7."/>
      <w:lvlJc w:val="left"/>
      <w:pPr>
        <w:tabs>
          <w:tab w:val="num" w:pos="4759"/>
        </w:tabs>
        <w:ind w:left="4759" w:hanging="360"/>
      </w:pPr>
      <w:rPr>
        <w:rFonts w:cs="Times New Roman"/>
      </w:rPr>
    </w:lvl>
    <w:lvl w:ilvl="7" w:tplc="04190019" w:tentative="1">
      <w:start w:val="1"/>
      <w:numFmt w:val="lowerLetter"/>
      <w:lvlText w:val="%8."/>
      <w:lvlJc w:val="left"/>
      <w:pPr>
        <w:tabs>
          <w:tab w:val="num" w:pos="5479"/>
        </w:tabs>
        <w:ind w:left="5479" w:hanging="360"/>
      </w:pPr>
      <w:rPr>
        <w:rFonts w:cs="Times New Roman"/>
      </w:rPr>
    </w:lvl>
    <w:lvl w:ilvl="8" w:tplc="0419001B" w:tentative="1">
      <w:start w:val="1"/>
      <w:numFmt w:val="lowerRoman"/>
      <w:lvlText w:val="%9."/>
      <w:lvlJc w:val="right"/>
      <w:pPr>
        <w:tabs>
          <w:tab w:val="num" w:pos="6199"/>
        </w:tabs>
        <w:ind w:left="6199" w:hanging="180"/>
      </w:pPr>
      <w:rPr>
        <w:rFonts w:cs="Times New Roman"/>
      </w:rPr>
    </w:lvl>
  </w:abstractNum>
  <w:abstractNum w:abstractNumId="30" w15:restartNumberingAfterBreak="0">
    <w:nsid w:val="6545423D"/>
    <w:multiLevelType w:val="hybridMultilevel"/>
    <w:tmpl w:val="5D7AA7E2"/>
    <w:lvl w:ilvl="0" w:tplc="0419000F">
      <w:start w:val="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9052A19"/>
    <w:multiLevelType w:val="hybridMultilevel"/>
    <w:tmpl w:val="8D0C7844"/>
    <w:lvl w:ilvl="0" w:tplc="287227A6">
      <w:start w:val="8"/>
      <w:numFmt w:val="decimal"/>
      <w:lvlText w:val="%1."/>
      <w:lvlJc w:val="left"/>
      <w:pPr>
        <w:tabs>
          <w:tab w:val="num" w:pos="555"/>
        </w:tabs>
        <w:ind w:left="555" w:hanging="360"/>
      </w:pPr>
      <w:rPr>
        <w:rFonts w:hint="default"/>
      </w:rPr>
    </w:lvl>
    <w:lvl w:ilvl="1" w:tplc="04190019" w:tentative="1">
      <w:start w:val="1"/>
      <w:numFmt w:val="lowerLetter"/>
      <w:lvlText w:val="%2."/>
      <w:lvlJc w:val="left"/>
      <w:pPr>
        <w:tabs>
          <w:tab w:val="num" w:pos="1275"/>
        </w:tabs>
        <w:ind w:left="1275" w:hanging="360"/>
      </w:pPr>
    </w:lvl>
    <w:lvl w:ilvl="2" w:tplc="0419001B" w:tentative="1">
      <w:start w:val="1"/>
      <w:numFmt w:val="lowerRoman"/>
      <w:lvlText w:val="%3."/>
      <w:lvlJc w:val="right"/>
      <w:pPr>
        <w:tabs>
          <w:tab w:val="num" w:pos="1995"/>
        </w:tabs>
        <w:ind w:left="1995" w:hanging="180"/>
      </w:pPr>
    </w:lvl>
    <w:lvl w:ilvl="3" w:tplc="0419000F" w:tentative="1">
      <w:start w:val="1"/>
      <w:numFmt w:val="decimal"/>
      <w:lvlText w:val="%4."/>
      <w:lvlJc w:val="left"/>
      <w:pPr>
        <w:tabs>
          <w:tab w:val="num" w:pos="2715"/>
        </w:tabs>
        <w:ind w:left="2715" w:hanging="360"/>
      </w:pPr>
    </w:lvl>
    <w:lvl w:ilvl="4" w:tplc="04190019" w:tentative="1">
      <w:start w:val="1"/>
      <w:numFmt w:val="lowerLetter"/>
      <w:lvlText w:val="%5."/>
      <w:lvlJc w:val="left"/>
      <w:pPr>
        <w:tabs>
          <w:tab w:val="num" w:pos="3435"/>
        </w:tabs>
        <w:ind w:left="3435" w:hanging="360"/>
      </w:pPr>
    </w:lvl>
    <w:lvl w:ilvl="5" w:tplc="0419001B" w:tentative="1">
      <w:start w:val="1"/>
      <w:numFmt w:val="lowerRoman"/>
      <w:lvlText w:val="%6."/>
      <w:lvlJc w:val="right"/>
      <w:pPr>
        <w:tabs>
          <w:tab w:val="num" w:pos="4155"/>
        </w:tabs>
        <w:ind w:left="4155" w:hanging="180"/>
      </w:pPr>
    </w:lvl>
    <w:lvl w:ilvl="6" w:tplc="0419000F" w:tentative="1">
      <w:start w:val="1"/>
      <w:numFmt w:val="decimal"/>
      <w:lvlText w:val="%7."/>
      <w:lvlJc w:val="left"/>
      <w:pPr>
        <w:tabs>
          <w:tab w:val="num" w:pos="4875"/>
        </w:tabs>
        <w:ind w:left="4875" w:hanging="360"/>
      </w:pPr>
    </w:lvl>
    <w:lvl w:ilvl="7" w:tplc="04190019" w:tentative="1">
      <w:start w:val="1"/>
      <w:numFmt w:val="lowerLetter"/>
      <w:lvlText w:val="%8."/>
      <w:lvlJc w:val="left"/>
      <w:pPr>
        <w:tabs>
          <w:tab w:val="num" w:pos="5595"/>
        </w:tabs>
        <w:ind w:left="5595" w:hanging="360"/>
      </w:pPr>
    </w:lvl>
    <w:lvl w:ilvl="8" w:tplc="0419001B" w:tentative="1">
      <w:start w:val="1"/>
      <w:numFmt w:val="lowerRoman"/>
      <w:lvlText w:val="%9."/>
      <w:lvlJc w:val="right"/>
      <w:pPr>
        <w:tabs>
          <w:tab w:val="num" w:pos="6315"/>
        </w:tabs>
        <w:ind w:left="6315" w:hanging="180"/>
      </w:pPr>
    </w:lvl>
  </w:abstractNum>
  <w:abstractNum w:abstractNumId="32" w15:restartNumberingAfterBreak="0">
    <w:nsid w:val="6DDC4DE7"/>
    <w:multiLevelType w:val="hybridMultilevel"/>
    <w:tmpl w:val="C8BEA1EA"/>
    <w:lvl w:ilvl="0" w:tplc="69007F28">
      <w:start w:val="9"/>
      <w:numFmt w:val="decimal"/>
      <w:lvlText w:val="%1."/>
      <w:lvlJc w:val="left"/>
      <w:pPr>
        <w:tabs>
          <w:tab w:val="num" w:pos="439"/>
        </w:tabs>
        <w:ind w:left="439" w:hanging="360"/>
      </w:pPr>
      <w:rPr>
        <w:rFonts w:cs="Times New Roman" w:hint="default"/>
      </w:rPr>
    </w:lvl>
    <w:lvl w:ilvl="1" w:tplc="04190019">
      <w:start w:val="1"/>
      <w:numFmt w:val="lowerLetter"/>
      <w:lvlText w:val="%2."/>
      <w:lvlJc w:val="left"/>
      <w:pPr>
        <w:tabs>
          <w:tab w:val="num" w:pos="1159"/>
        </w:tabs>
        <w:ind w:left="1159" w:hanging="360"/>
      </w:pPr>
      <w:rPr>
        <w:rFonts w:cs="Times New Roman"/>
      </w:rPr>
    </w:lvl>
    <w:lvl w:ilvl="2" w:tplc="0419001B" w:tentative="1">
      <w:start w:val="1"/>
      <w:numFmt w:val="lowerRoman"/>
      <w:lvlText w:val="%3."/>
      <w:lvlJc w:val="right"/>
      <w:pPr>
        <w:tabs>
          <w:tab w:val="num" w:pos="1879"/>
        </w:tabs>
        <w:ind w:left="1879" w:hanging="180"/>
      </w:pPr>
      <w:rPr>
        <w:rFonts w:cs="Times New Roman"/>
      </w:rPr>
    </w:lvl>
    <w:lvl w:ilvl="3" w:tplc="0419000F" w:tentative="1">
      <w:start w:val="1"/>
      <w:numFmt w:val="decimal"/>
      <w:lvlText w:val="%4."/>
      <w:lvlJc w:val="left"/>
      <w:pPr>
        <w:tabs>
          <w:tab w:val="num" w:pos="2599"/>
        </w:tabs>
        <w:ind w:left="2599" w:hanging="360"/>
      </w:pPr>
      <w:rPr>
        <w:rFonts w:cs="Times New Roman"/>
      </w:rPr>
    </w:lvl>
    <w:lvl w:ilvl="4" w:tplc="04190019" w:tentative="1">
      <w:start w:val="1"/>
      <w:numFmt w:val="lowerLetter"/>
      <w:lvlText w:val="%5."/>
      <w:lvlJc w:val="left"/>
      <w:pPr>
        <w:tabs>
          <w:tab w:val="num" w:pos="3319"/>
        </w:tabs>
        <w:ind w:left="3319" w:hanging="360"/>
      </w:pPr>
      <w:rPr>
        <w:rFonts w:cs="Times New Roman"/>
      </w:rPr>
    </w:lvl>
    <w:lvl w:ilvl="5" w:tplc="0419001B" w:tentative="1">
      <w:start w:val="1"/>
      <w:numFmt w:val="lowerRoman"/>
      <w:lvlText w:val="%6."/>
      <w:lvlJc w:val="right"/>
      <w:pPr>
        <w:tabs>
          <w:tab w:val="num" w:pos="4039"/>
        </w:tabs>
        <w:ind w:left="4039" w:hanging="180"/>
      </w:pPr>
      <w:rPr>
        <w:rFonts w:cs="Times New Roman"/>
      </w:rPr>
    </w:lvl>
    <w:lvl w:ilvl="6" w:tplc="0419000F" w:tentative="1">
      <w:start w:val="1"/>
      <w:numFmt w:val="decimal"/>
      <w:lvlText w:val="%7."/>
      <w:lvlJc w:val="left"/>
      <w:pPr>
        <w:tabs>
          <w:tab w:val="num" w:pos="4759"/>
        </w:tabs>
        <w:ind w:left="4759" w:hanging="360"/>
      </w:pPr>
      <w:rPr>
        <w:rFonts w:cs="Times New Roman"/>
      </w:rPr>
    </w:lvl>
    <w:lvl w:ilvl="7" w:tplc="04190019" w:tentative="1">
      <w:start w:val="1"/>
      <w:numFmt w:val="lowerLetter"/>
      <w:lvlText w:val="%8."/>
      <w:lvlJc w:val="left"/>
      <w:pPr>
        <w:tabs>
          <w:tab w:val="num" w:pos="5479"/>
        </w:tabs>
        <w:ind w:left="5479" w:hanging="360"/>
      </w:pPr>
      <w:rPr>
        <w:rFonts w:cs="Times New Roman"/>
      </w:rPr>
    </w:lvl>
    <w:lvl w:ilvl="8" w:tplc="0419001B" w:tentative="1">
      <w:start w:val="1"/>
      <w:numFmt w:val="lowerRoman"/>
      <w:lvlText w:val="%9."/>
      <w:lvlJc w:val="right"/>
      <w:pPr>
        <w:tabs>
          <w:tab w:val="num" w:pos="6199"/>
        </w:tabs>
        <w:ind w:left="6199" w:hanging="180"/>
      </w:pPr>
      <w:rPr>
        <w:rFonts w:cs="Times New Roman"/>
      </w:rPr>
    </w:lvl>
  </w:abstractNum>
  <w:abstractNum w:abstractNumId="33" w15:restartNumberingAfterBreak="0">
    <w:nsid w:val="6E2C68B5"/>
    <w:multiLevelType w:val="hybridMultilevel"/>
    <w:tmpl w:val="76BA4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6C14C7"/>
    <w:multiLevelType w:val="hybridMultilevel"/>
    <w:tmpl w:val="8E221F58"/>
    <w:lvl w:ilvl="0" w:tplc="450652AC">
      <w:start w:val="1"/>
      <w:numFmt w:val="decimal"/>
      <w:lvlText w:val="%1."/>
      <w:lvlJc w:val="left"/>
      <w:pPr>
        <w:tabs>
          <w:tab w:val="num" w:pos="587"/>
        </w:tabs>
        <w:ind w:left="360"/>
      </w:pPr>
      <w:rPr>
        <w:rFonts w:cs="Times New Roman"/>
      </w:rPr>
    </w:lvl>
    <w:lvl w:ilvl="1" w:tplc="450652AC">
      <w:start w:val="1"/>
      <w:numFmt w:val="decimal"/>
      <w:lvlText w:val="%2."/>
      <w:lvlJc w:val="left"/>
      <w:pPr>
        <w:tabs>
          <w:tab w:val="num" w:pos="284"/>
        </w:tabs>
        <w:ind w:left="57"/>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0D35FB"/>
    <w:multiLevelType w:val="hybridMultilevel"/>
    <w:tmpl w:val="489E4C52"/>
    <w:lvl w:ilvl="0" w:tplc="72C8EA5C">
      <w:start w:val="1"/>
      <w:numFmt w:val="lowerLetter"/>
      <w:lvlText w:val="%1."/>
      <w:lvlJc w:val="left"/>
      <w:pPr>
        <w:tabs>
          <w:tab w:val="num" w:pos="510"/>
        </w:tabs>
        <w:ind w:left="113" w:firstLine="11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29"/>
  </w:num>
  <w:num w:numId="9">
    <w:abstractNumId w:val="32"/>
  </w:num>
  <w:num w:numId="10">
    <w:abstractNumId w:val="20"/>
  </w:num>
  <w:num w:numId="11">
    <w:abstractNumId w:val="30"/>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31"/>
  </w:num>
  <w:num w:numId="33">
    <w:abstractNumId w:val="19"/>
  </w:num>
  <w:num w:numId="34">
    <w:abstractNumId w:val="25"/>
  </w:num>
  <w:num w:numId="35">
    <w:abstractNumId w:val="33"/>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de-DE" w:vendorID="64" w:dllVersion="6" w:nlCheck="1" w:checkStyle="0"/>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AB0"/>
    <w:rsid w:val="000018D4"/>
    <w:rsid w:val="00023BDB"/>
    <w:rsid w:val="00040B21"/>
    <w:rsid w:val="000B1B3A"/>
    <w:rsid w:val="000F3A20"/>
    <w:rsid w:val="00125ED2"/>
    <w:rsid w:val="001365F7"/>
    <w:rsid w:val="00142FC7"/>
    <w:rsid w:val="001C0A47"/>
    <w:rsid w:val="0025747E"/>
    <w:rsid w:val="00274AC3"/>
    <w:rsid w:val="002C3ADC"/>
    <w:rsid w:val="0031168D"/>
    <w:rsid w:val="003327AD"/>
    <w:rsid w:val="00376F65"/>
    <w:rsid w:val="003A0B6C"/>
    <w:rsid w:val="0042703B"/>
    <w:rsid w:val="004859BF"/>
    <w:rsid w:val="00492B88"/>
    <w:rsid w:val="004F515A"/>
    <w:rsid w:val="0052295D"/>
    <w:rsid w:val="00540303"/>
    <w:rsid w:val="0056136F"/>
    <w:rsid w:val="00574A7D"/>
    <w:rsid w:val="00582E41"/>
    <w:rsid w:val="005C5049"/>
    <w:rsid w:val="00612A51"/>
    <w:rsid w:val="006161FB"/>
    <w:rsid w:val="00661BCB"/>
    <w:rsid w:val="00735460"/>
    <w:rsid w:val="00794F6F"/>
    <w:rsid w:val="00823742"/>
    <w:rsid w:val="00842E3A"/>
    <w:rsid w:val="00902AB0"/>
    <w:rsid w:val="00916150"/>
    <w:rsid w:val="00953056"/>
    <w:rsid w:val="009C2E78"/>
    <w:rsid w:val="00AD79C5"/>
    <w:rsid w:val="00AE0348"/>
    <w:rsid w:val="00AE7298"/>
    <w:rsid w:val="00B01E23"/>
    <w:rsid w:val="00C06AA6"/>
    <w:rsid w:val="00C223AD"/>
    <w:rsid w:val="00C41CEB"/>
    <w:rsid w:val="00CD4CDC"/>
    <w:rsid w:val="00CF264D"/>
    <w:rsid w:val="00DA20BD"/>
    <w:rsid w:val="00DC2EC5"/>
    <w:rsid w:val="00DC51F7"/>
    <w:rsid w:val="00DF7B49"/>
    <w:rsid w:val="00E62596"/>
    <w:rsid w:val="00E6547A"/>
    <w:rsid w:val="00EA2B60"/>
    <w:rsid w:val="00EE22A7"/>
    <w:rsid w:val="00F24594"/>
    <w:rsid w:val="00FE09A3"/>
    <w:rsid w:val="00FF3B1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2EF422"/>
  <w15:docId w15:val="{5387D488-D495-4793-A316-7CDF322E2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AB0"/>
    <w:rPr>
      <w:rFonts w:ascii="Times New Roman" w:eastAsia="Times New Roman" w:hAnsi="Times New Roman"/>
      <w:sz w:val="24"/>
      <w:szCs w:val="24"/>
    </w:rPr>
  </w:style>
  <w:style w:type="paragraph" w:styleId="1">
    <w:name w:val="heading 1"/>
    <w:basedOn w:val="a"/>
    <w:next w:val="a"/>
    <w:link w:val="10"/>
    <w:qFormat/>
    <w:locked/>
    <w:rsid w:val="00E62596"/>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02AB0"/>
    <w:pPr>
      <w:keepNext/>
      <w:spacing w:before="240" w:after="60"/>
      <w:outlineLvl w:val="2"/>
    </w:pPr>
    <w:rPr>
      <w:rFonts w:ascii="Arial" w:hAnsi="Arial" w:cs="Arial"/>
      <w:b/>
      <w:bCs/>
      <w:sz w:val="26"/>
      <w:szCs w:val="26"/>
    </w:rPr>
  </w:style>
  <w:style w:type="paragraph" w:styleId="6">
    <w:name w:val="heading 6"/>
    <w:basedOn w:val="a"/>
    <w:next w:val="a"/>
    <w:link w:val="60"/>
    <w:unhideWhenUsed/>
    <w:qFormat/>
    <w:locked/>
    <w:rsid w:val="00735460"/>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902AB0"/>
    <w:rPr>
      <w:rFonts w:ascii="Arial" w:hAnsi="Arial" w:cs="Arial"/>
      <w:b/>
      <w:bCs/>
      <w:sz w:val="26"/>
      <w:szCs w:val="26"/>
      <w:lang w:eastAsia="ru-RU"/>
    </w:rPr>
  </w:style>
  <w:style w:type="paragraph" w:customStyle="1" w:styleId="msonormalcxspmiddle">
    <w:name w:val="msonormalcxspmiddle"/>
    <w:basedOn w:val="a"/>
    <w:uiPriority w:val="99"/>
    <w:rsid w:val="00902AB0"/>
    <w:pPr>
      <w:spacing w:before="100" w:beforeAutospacing="1" w:after="100" w:afterAutospacing="1"/>
    </w:pPr>
  </w:style>
  <w:style w:type="paragraph" w:styleId="a3">
    <w:name w:val="Body Text"/>
    <w:basedOn w:val="a"/>
    <w:link w:val="a4"/>
    <w:uiPriority w:val="99"/>
    <w:rsid w:val="00902AB0"/>
    <w:pPr>
      <w:suppressAutoHyphens/>
      <w:spacing w:after="120"/>
    </w:pPr>
    <w:rPr>
      <w:lang w:eastAsia="ar-SA"/>
    </w:rPr>
  </w:style>
  <w:style w:type="character" w:customStyle="1" w:styleId="a4">
    <w:name w:val="Основной текст Знак"/>
    <w:link w:val="a3"/>
    <w:uiPriority w:val="99"/>
    <w:locked/>
    <w:rsid w:val="00902AB0"/>
    <w:rPr>
      <w:rFonts w:ascii="Times New Roman" w:hAnsi="Times New Roman" w:cs="Times New Roman"/>
      <w:sz w:val="24"/>
      <w:szCs w:val="24"/>
      <w:lang w:eastAsia="ar-SA" w:bidi="ar-SA"/>
    </w:rPr>
  </w:style>
  <w:style w:type="paragraph" w:styleId="a5">
    <w:name w:val="Body Text Indent"/>
    <w:basedOn w:val="a"/>
    <w:link w:val="a6"/>
    <w:uiPriority w:val="99"/>
    <w:rsid w:val="00902AB0"/>
    <w:pPr>
      <w:suppressAutoHyphens/>
      <w:spacing w:after="120"/>
      <w:ind w:left="283"/>
    </w:pPr>
    <w:rPr>
      <w:lang w:eastAsia="ar-SA"/>
    </w:rPr>
  </w:style>
  <w:style w:type="character" w:customStyle="1" w:styleId="a6">
    <w:name w:val="Основной текст с отступом Знак"/>
    <w:link w:val="a5"/>
    <w:uiPriority w:val="99"/>
    <w:locked/>
    <w:rsid w:val="00902AB0"/>
    <w:rPr>
      <w:rFonts w:ascii="Times New Roman" w:hAnsi="Times New Roman" w:cs="Times New Roman"/>
      <w:sz w:val="24"/>
      <w:szCs w:val="24"/>
      <w:lang w:eastAsia="ar-SA" w:bidi="ar-SA"/>
    </w:rPr>
  </w:style>
  <w:style w:type="paragraph" w:styleId="a7">
    <w:name w:val="List Paragraph"/>
    <w:basedOn w:val="a"/>
    <w:uiPriority w:val="99"/>
    <w:qFormat/>
    <w:rsid w:val="00902AB0"/>
    <w:pPr>
      <w:ind w:left="720"/>
      <w:contextualSpacing/>
    </w:pPr>
  </w:style>
  <w:style w:type="character" w:customStyle="1" w:styleId="10">
    <w:name w:val="Заголовок 1 Знак"/>
    <w:link w:val="1"/>
    <w:rsid w:val="00E62596"/>
    <w:rPr>
      <w:rFonts w:ascii="Arial" w:eastAsia="Times New Roman" w:hAnsi="Arial" w:cs="Arial"/>
      <w:b/>
      <w:bCs/>
      <w:kern w:val="32"/>
      <w:sz w:val="32"/>
      <w:szCs w:val="32"/>
    </w:rPr>
  </w:style>
  <w:style w:type="paragraph" w:styleId="31">
    <w:name w:val="Body Text 3"/>
    <w:basedOn w:val="a"/>
    <w:link w:val="32"/>
    <w:rsid w:val="00E62596"/>
    <w:pPr>
      <w:spacing w:after="120"/>
    </w:pPr>
    <w:rPr>
      <w:sz w:val="16"/>
      <w:szCs w:val="16"/>
    </w:rPr>
  </w:style>
  <w:style w:type="character" w:customStyle="1" w:styleId="32">
    <w:name w:val="Основной текст 3 Знак"/>
    <w:link w:val="31"/>
    <w:rsid w:val="00E62596"/>
    <w:rPr>
      <w:rFonts w:ascii="Times New Roman" w:eastAsia="Times New Roman" w:hAnsi="Times New Roman"/>
      <w:sz w:val="16"/>
      <w:szCs w:val="16"/>
    </w:rPr>
  </w:style>
  <w:style w:type="paragraph" w:styleId="a8">
    <w:name w:val="footer"/>
    <w:basedOn w:val="a"/>
    <w:link w:val="a9"/>
    <w:rsid w:val="00E62596"/>
    <w:pPr>
      <w:tabs>
        <w:tab w:val="center" w:pos="4677"/>
        <w:tab w:val="right" w:pos="9355"/>
      </w:tabs>
    </w:pPr>
  </w:style>
  <w:style w:type="character" w:customStyle="1" w:styleId="a9">
    <w:name w:val="Нижний колонтитул Знак"/>
    <w:link w:val="a8"/>
    <w:rsid w:val="00E62596"/>
    <w:rPr>
      <w:rFonts w:ascii="Times New Roman" w:eastAsia="Times New Roman" w:hAnsi="Times New Roman"/>
      <w:sz w:val="24"/>
      <w:szCs w:val="24"/>
    </w:rPr>
  </w:style>
  <w:style w:type="character" w:customStyle="1" w:styleId="60">
    <w:name w:val="Заголовок 6 Знак"/>
    <w:link w:val="6"/>
    <w:rsid w:val="00735460"/>
    <w:rPr>
      <w:rFonts w:ascii="Calibri" w:eastAsia="Times New Roman" w:hAnsi="Calibri" w:cs="Times New Roman"/>
      <w:b/>
      <w:bCs/>
    </w:rPr>
  </w:style>
  <w:style w:type="paragraph" w:styleId="aa">
    <w:name w:val="Title"/>
    <w:basedOn w:val="a"/>
    <w:link w:val="ab"/>
    <w:qFormat/>
    <w:locked/>
    <w:rsid w:val="00735460"/>
    <w:pPr>
      <w:jc w:val="center"/>
    </w:pPr>
    <w:rPr>
      <w:sz w:val="28"/>
      <w:lang w:val="en-US"/>
    </w:rPr>
  </w:style>
  <w:style w:type="character" w:customStyle="1" w:styleId="ab">
    <w:name w:val="Заголовок Знак"/>
    <w:link w:val="aa"/>
    <w:rsid w:val="00735460"/>
    <w:rPr>
      <w:rFonts w:ascii="Times New Roman" w:eastAsia="Times New Roman" w:hAnsi="Times New Roman"/>
      <w:sz w:val="28"/>
      <w:szCs w:val="24"/>
      <w:lang w:val="en-US"/>
    </w:rPr>
  </w:style>
  <w:style w:type="paragraph" w:styleId="2">
    <w:name w:val="Body Text 2"/>
    <w:basedOn w:val="a"/>
    <w:link w:val="20"/>
    <w:semiHidden/>
    <w:unhideWhenUsed/>
    <w:rsid w:val="00274AC3"/>
    <w:pPr>
      <w:spacing w:after="120" w:line="480" w:lineRule="auto"/>
    </w:pPr>
  </w:style>
  <w:style w:type="character" w:customStyle="1" w:styleId="20">
    <w:name w:val="Основной текст 2 Знак"/>
    <w:basedOn w:val="a0"/>
    <w:link w:val="2"/>
    <w:semiHidden/>
    <w:rsid w:val="00274AC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E4A1F-E3F3-48AD-A224-C5A05C02B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9</Pages>
  <Words>2235</Words>
  <Characters>12740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Пользователь Windows</cp:lastModifiedBy>
  <cp:revision>29</cp:revision>
  <dcterms:created xsi:type="dcterms:W3CDTF">2021-09-02T17:57:00Z</dcterms:created>
  <dcterms:modified xsi:type="dcterms:W3CDTF">2023-09-27T10:13:00Z</dcterms:modified>
</cp:coreProperties>
</file>